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D1E9" w14:textId="20A41ED6" w:rsidR="00211AB6" w:rsidRPr="00364F8C" w:rsidRDefault="00211AB6" w:rsidP="003F6DE1">
      <w:pPr>
        <w:pStyle w:val="Ttulo1"/>
      </w:pPr>
      <w:bookmarkStart w:id="0" w:name="_Toc529520134"/>
      <w:r w:rsidRPr="00364F8C">
        <w:t>ANEJO 2. ESTUDIO DE GESTIÓN DE RESIDUOS</w:t>
      </w:r>
      <w:bookmarkEnd w:id="0"/>
    </w:p>
    <w:p w14:paraId="7B90420A" w14:textId="77777777" w:rsidR="003F6DE1" w:rsidRDefault="003F6DE1" w:rsidP="00211AB6">
      <w:pPr>
        <w:rPr>
          <w:rFonts w:cs="Arial"/>
          <w:szCs w:val="17"/>
        </w:rPr>
      </w:pPr>
    </w:p>
    <w:p w14:paraId="028F9F21" w14:textId="6E1EE6B2" w:rsidR="00211AB6" w:rsidRPr="00364F8C" w:rsidRDefault="00211AB6" w:rsidP="00211AB6">
      <w:pPr>
        <w:rPr>
          <w:rFonts w:cs="Arial"/>
          <w:szCs w:val="17"/>
        </w:rPr>
      </w:pPr>
      <w:r w:rsidRPr="00364F8C">
        <w:rPr>
          <w:rFonts w:cs="Arial"/>
          <w:szCs w:val="17"/>
        </w:rPr>
        <w:t xml:space="preserve">A </w:t>
      </w:r>
      <w:r w:rsidR="00794401" w:rsidRPr="00364F8C">
        <w:rPr>
          <w:rFonts w:cs="Arial"/>
          <w:szCs w:val="17"/>
        </w:rPr>
        <w:t>continuación,</w:t>
      </w:r>
      <w:r w:rsidRPr="00364F8C">
        <w:rPr>
          <w:rFonts w:cs="Arial"/>
          <w:szCs w:val="17"/>
        </w:rPr>
        <w:t xml:space="preserve"> se desarrolla el Estudio de Gestión de Residuos de Construcción y Demolición (</w:t>
      </w:r>
      <w:proofErr w:type="spellStart"/>
      <w:r w:rsidRPr="00364F8C">
        <w:rPr>
          <w:rFonts w:cs="Arial"/>
          <w:szCs w:val="17"/>
        </w:rPr>
        <w:t>RCDs</w:t>
      </w:r>
      <w:proofErr w:type="spellEnd"/>
      <w:r w:rsidRPr="00364F8C">
        <w:rPr>
          <w:rFonts w:cs="Arial"/>
          <w:szCs w:val="17"/>
        </w:rPr>
        <w:t xml:space="preserve">) para las obras del Proyecto de </w:t>
      </w:r>
      <w:r w:rsidR="00A745DC" w:rsidRPr="00A745DC">
        <w:rPr>
          <w:rFonts w:cs="Arial"/>
          <w:szCs w:val="17"/>
          <w:highlight w:val="yellow"/>
        </w:rPr>
        <w:t>_____________________________</w:t>
      </w:r>
      <w:r w:rsidRPr="00364F8C">
        <w:rPr>
          <w:rFonts w:cs="Arial"/>
          <w:szCs w:val="17"/>
        </w:rPr>
        <w:t xml:space="preserve">, en el municipio de </w:t>
      </w:r>
      <w:r w:rsidR="00527E7F" w:rsidRPr="00527E7F">
        <w:rPr>
          <w:rFonts w:cs="Arial"/>
          <w:szCs w:val="17"/>
          <w:highlight w:val="yellow"/>
        </w:rPr>
        <w:t>___________</w:t>
      </w:r>
      <w:r w:rsidRPr="00364F8C">
        <w:rPr>
          <w:rFonts w:cs="Arial"/>
          <w:szCs w:val="17"/>
        </w:rPr>
        <w:t xml:space="preserve">, </w:t>
      </w:r>
      <w:r w:rsidR="00527E7F">
        <w:rPr>
          <w:rFonts w:cs="Arial"/>
          <w:szCs w:val="17"/>
        </w:rPr>
        <w:t xml:space="preserve">con número de obra </w:t>
      </w:r>
      <w:proofErr w:type="spellStart"/>
      <w:r w:rsidR="00527E7F" w:rsidRPr="00527E7F">
        <w:rPr>
          <w:rFonts w:cs="Arial"/>
          <w:szCs w:val="17"/>
          <w:highlight w:val="yellow"/>
        </w:rPr>
        <w:t>aaaa</w:t>
      </w:r>
      <w:proofErr w:type="spellEnd"/>
      <w:r w:rsidR="00527E7F" w:rsidRPr="00527E7F">
        <w:rPr>
          <w:rFonts w:cs="Arial"/>
          <w:szCs w:val="17"/>
          <w:highlight w:val="yellow"/>
        </w:rPr>
        <w:t>/</w:t>
      </w:r>
      <w:proofErr w:type="spellStart"/>
      <w:r w:rsidR="00527E7F" w:rsidRPr="00527E7F">
        <w:rPr>
          <w:rFonts w:cs="Arial"/>
          <w:szCs w:val="17"/>
          <w:highlight w:val="yellow"/>
        </w:rPr>
        <w:t>ppp</w:t>
      </w:r>
      <w:proofErr w:type="spellEnd"/>
      <w:r w:rsidR="00527E7F" w:rsidRPr="00527E7F">
        <w:rPr>
          <w:rFonts w:cs="Arial"/>
          <w:szCs w:val="17"/>
          <w:highlight w:val="yellow"/>
        </w:rPr>
        <w:t>/</w:t>
      </w:r>
      <w:proofErr w:type="spellStart"/>
      <w:r w:rsidR="00527E7F" w:rsidRPr="00527E7F">
        <w:rPr>
          <w:rFonts w:cs="Arial"/>
          <w:szCs w:val="17"/>
          <w:highlight w:val="yellow"/>
        </w:rPr>
        <w:t>nnn</w:t>
      </w:r>
      <w:proofErr w:type="spellEnd"/>
      <w:r w:rsidR="00527E7F">
        <w:rPr>
          <w:rFonts w:cs="Arial"/>
          <w:szCs w:val="17"/>
        </w:rPr>
        <w:t xml:space="preserve">, </w:t>
      </w:r>
      <w:r w:rsidRPr="00364F8C">
        <w:rPr>
          <w:rFonts w:cs="Arial"/>
          <w:szCs w:val="17"/>
        </w:rPr>
        <w:t xml:space="preserve">redactado para dar cumplimiento a las especificaciones del Art. 4.1. a). </w:t>
      </w:r>
      <w:r w:rsidRPr="00C04F21">
        <w:rPr>
          <w:rFonts w:cs="Arial"/>
          <w:b/>
          <w:szCs w:val="17"/>
        </w:rPr>
        <w:t xml:space="preserve">R.D.105/2008, </w:t>
      </w:r>
      <w:r w:rsidR="00C04F21" w:rsidRPr="00C04F21">
        <w:rPr>
          <w:rFonts w:cs="Arial"/>
          <w:b/>
          <w:szCs w:val="17"/>
        </w:rPr>
        <w:t xml:space="preserve">de 1 de febrero, que regula la </w:t>
      </w:r>
      <w:r w:rsidRPr="00C04F21">
        <w:rPr>
          <w:rFonts w:cs="Arial"/>
          <w:b/>
          <w:szCs w:val="17"/>
        </w:rPr>
        <w:t>producción y gestión de los residuos de construcción y demolición</w:t>
      </w:r>
      <w:r w:rsidRPr="00364F8C">
        <w:rPr>
          <w:rFonts w:cs="Arial"/>
          <w:szCs w:val="17"/>
        </w:rPr>
        <w:t xml:space="preserve"> (BOE de 13/02/08) y al </w:t>
      </w:r>
      <w:r w:rsidRPr="00C04F21">
        <w:rPr>
          <w:rFonts w:cs="Arial"/>
          <w:b/>
          <w:szCs w:val="17"/>
        </w:rPr>
        <w:t>Decreto 20/2011, de 25 de febrero, por el que se establece el régimen jurídico de la producción, posesión y gestión de los residuos de construcción y demolición en la Comunidad Autónoma de Extremadura</w:t>
      </w:r>
      <w:r w:rsidRPr="00364F8C">
        <w:rPr>
          <w:rFonts w:cs="Arial"/>
          <w:szCs w:val="17"/>
        </w:rPr>
        <w:t>.</w:t>
      </w:r>
    </w:p>
    <w:p w14:paraId="5AD87367" w14:textId="3D995F3A" w:rsidR="00211AB6" w:rsidRPr="00364F8C" w:rsidRDefault="00211AB6" w:rsidP="00211AB6">
      <w:pPr>
        <w:rPr>
          <w:rFonts w:cs="Arial"/>
          <w:szCs w:val="21"/>
        </w:rPr>
      </w:pPr>
      <w:r w:rsidRPr="00364F8C">
        <w:rPr>
          <w:rFonts w:cs="Arial"/>
          <w:szCs w:val="17"/>
        </w:rPr>
        <w:t xml:space="preserve">Este estudio desarrolla el siguiente contenido, conforme al artículo </w:t>
      </w:r>
      <w:r w:rsidR="00582E28">
        <w:rPr>
          <w:rFonts w:cs="Arial"/>
          <w:szCs w:val="17"/>
        </w:rPr>
        <w:t>4 del R.D. 105/2008</w:t>
      </w:r>
      <w:r w:rsidRPr="00364F8C">
        <w:rPr>
          <w:rFonts w:cs="Arial"/>
          <w:szCs w:val="17"/>
        </w:rPr>
        <w:t xml:space="preserve">: </w:t>
      </w:r>
    </w:p>
    <w:p w14:paraId="4BEC2E1F" w14:textId="3EB22C09" w:rsidR="00F51284" w:rsidRDefault="00F51284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>
        <w:rPr>
          <w:rFonts w:cs="Arial"/>
          <w:szCs w:val="21"/>
        </w:rPr>
        <w:t>Agentes intervinientes</w:t>
      </w:r>
    </w:p>
    <w:p w14:paraId="3CD01C06" w14:textId="484FFA5A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Identificación de los residuos </w:t>
      </w:r>
      <w:r w:rsidRPr="004121DC">
        <w:rPr>
          <w:rFonts w:cs="Arial"/>
          <w:szCs w:val="21"/>
        </w:rPr>
        <w:t xml:space="preserve">(según </w:t>
      </w:r>
      <w:r w:rsidR="004121DC">
        <w:rPr>
          <w:rFonts w:cs="Arial"/>
          <w:szCs w:val="21"/>
        </w:rPr>
        <w:t xml:space="preserve">Decisión de la Comisión </w:t>
      </w:r>
      <w:r w:rsidR="004121DC" w:rsidRPr="004121DC">
        <w:t>2014/955/UE</w:t>
      </w:r>
      <w:r w:rsidR="004121DC" w:rsidRPr="004121DC">
        <w:rPr>
          <w:rFonts w:cs="Arial"/>
          <w:szCs w:val="21"/>
        </w:rPr>
        <w:t>)</w:t>
      </w:r>
    </w:p>
    <w:p w14:paraId="16CFE85A" w14:textId="54F4D9FE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Estimación de la cantidad que se generará (en </w:t>
      </w:r>
      <w:r w:rsidR="00E61FF0">
        <w:rPr>
          <w:rFonts w:cs="Arial"/>
          <w:szCs w:val="21"/>
        </w:rPr>
        <w:t xml:space="preserve">t </w:t>
      </w:r>
      <w:r w:rsidRPr="00F51284">
        <w:rPr>
          <w:rFonts w:cs="Arial"/>
          <w:szCs w:val="21"/>
        </w:rPr>
        <w:t>y m</w:t>
      </w:r>
      <w:r w:rsidR="00E61FF0">
        <w:rPr>
          <w:rFonts w:cs="Arial"/>
          <w:szCs w:val="21"/>
        </w:rPr>
        <w:t>³</w:t>
      </w:r>
      <w:r w:rsidRPr="00F51284">
        <w:rPr>
          <w:rFonts w:cs="Arial"/>
          <w:szCs w:val="21"/>
        </w:rPr>
        <w:t xml:space="preserve">) </w:t>
      </w:r>
    </w:p>
    <w:p w14:paraId="411173D3" w14:textId="66ED56BA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Medidas la prevención de gestión de residuos. </w:t>
      </w:r>
    </w:p>
    <w:p w14:paraId="55954928" w14:textId="67CD4E1D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Previsión de reutilización, sep</w:t>
      </w:r>
      <w:r w:rsidR="006D44C4">
        <w:rPr>
          <w:rFonts w:cs="Arial"/>
          <w:szCs w:val="21"/>
        </w:rPr>
        <w:t>aración y valorización "in situ”</w:t>
      </w:r>
      <w:r w:rsidR="00582E28">
        <w:rPr>
          <w:rFonts w:cs="Arial"/>
          <w:szCs w:val="21"/>
        </w:rPr>
        <w:t>.</w:t>
      </w:r>
    </w:p>
    <w:p w14:paraId="5B2465C3" w14:textId="3B13FC33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Destino previsto para los residuos.</w:t>
      </w:r>
    </w:p>
    <w:p w14:paraId="1E60C8B4" w14:textId="08BF0799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Instalaciones previstas.</w:t>
      </w:r>
    </w:p>
    <w:p w14:paraId="02005339" w14:textId="34F1EA7E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Pliego de prescripciones técnicas.</w:t>
      </w:r>
    </w:p>
    <w:p w14:paraId="61855D2A" w14:textId="3FBDA5C9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Presupuesto estimado del coste de gestión de residuos. </w:t>
      </w:r>
    </w:p>
    <w:p w14:paraId="57935DB5" w14:textId="77777777" w:rsidR="003F6DE1" w:rsidRPr="00364F8C" w:rsidRDefault="003F6DE1" w:rsidP="00211AB6">
      <w:pPr>
        <w:ind w:left="708"/>
        <w:rPr>
          <w:rFonts w:cs="Arial"/>
          <w:szCs w:val="17"/>
        </w:rPr>
      </w:pPr>
    </w:p>
    <w:p w14:paraId="11C9225F" w14:textId="77777777" w:rsidR="003F6DE1" w:rsidRPr="003F6DE1" w:rsidRDefault="00703E8C" w:rsidP="003F6DE1">
      <w:pPr>
        <w:pStyle w:val="Ttulo2"/>
        <w:numPr>
          <w:ilvl w:val="0"/>
          <w:numId w:val="2"/>
        </w:numPr>
        <w:rPr>
          <w:rFonts w:cs="Arial"/>
          <w:szCs w:val="17"/>
        </w:rPr>
      </w:pPr>
      <w:r w:rsidRPr="00703E8C">
        <w:t>Agentes intervinientes</w:t>
      </w:r>
    </w:p>
    <w:p w14:paraId="67648673" w14:textId="6C3860B0" w:rsidR="00703E8C" w:rsidRPr="00F51284" w:rsidRDefault="00703E8C" w:rsidP="003F6DE1">
      <w:pPr>
        <w:pStyle w:val="Ttulo2"/>
        <w:numPr>
          <w:ilvl w:val="1"/>
          <w:numId w:val="2"/>
        </w:numPr>
        <w:rPr>
          <w:rFonts w:cs="Arial"/>
          <w:color w:val="auto"/>
          <w:szCs w:val="17"/>
        </w:rPr>
      </w:pPr>
      <w:r w:rsidRPr="00F51284">
        <w:rPr>
          <w:rFonts w:cs="Arial"/>
          <w:color w:val="auto"/>
          <w:szCs w:val="17"/>
        </w:rPr>
        <w:t>Productor de residuos (Promotor)</w:t>
      </w:r>
    </w:p>
    <w:p w14:paraId="5E318F91" w14:textId="7DB78014" w:rsidR="00703E8C" w:rsidRDefault="00703E8C" w:rsidP="00703E8C">
      <w:pPr>
        <w:rPr>
          <w:rFonts w:cs="Arial"/>
          <w:szCs w:val="17"/>
        </w:rPr>
      </w:pPr>
      <w:r w:rsidRPr="00C736CE">
        <w:rPr>
          <w:rFonts w:cs="Arial"/>
          <w:szCs w:val="17"/>
          <w:highlight w:val="yellow"/>
        </w:rPr>
        <w:t>Excma. Diputación Provincial de Cáceres</w:t>
      </w:r>
      <w:r w:rsidR="00C04F21">
        <w:rPr>
          <w:rFonts w:cs="Arial"/>
          <w:szCs w:val="17"/>
        </w:rPr>
        <w:t>.</w:t>
      </w:r>
    </w:p>
    <w:p w14:paraId="5659F246" w14:textId="17921B13" w:rsidR="00703E8C" w:rsidRPr="00F51284" w:rsidRDefault="00703E8C" w:rsidP="00F51284">
      <w:pPr>
        <w:pStyle w:val="Ttulo2"/>
        <w:numPr>
          <w:ilvl w:val="1"/>
          <w:numId w:val="2"/>
        </w:numPr>
        <w:rPr>
          <w:rFonts w:cs="Arial"/>
          <w:color w:val="auto"/>
          <w:szCs w:val="17"/>
        </w:rPr>
      </w:pPr>
      <w:r w:rsidRPr="00F51284">
        <w:rPr>
          <w:rFonts w:cs="Arial"/>
          <w:color w:val="auto"/>
          <w:szCs w:val="17"/>
        </w:rPr>
        <w:t>Poseedor de residuos (Constructor)</w:t>
      </w:r>
    </w:p>
    <w:p w14:paraId="5B256A23" w14:textId="0888B335" w:rsidR="00703E8C" w:rsidRDefault="00703E8C" w:rsidP="00703E8C">
      <w:pPr>
        <w:rPr>
          <w:rFonts w:cs="Arial"/>
          <w:szCs w:val="17"/>
        </w:rPr>
      </w:pPr>
      <w:r w:rsidRPr="00703E8C">
        <w:rPr>
          <w:rFonts w:cs="Arial"/>
          <w:szCs w:val="17"/>
        </w:rPr>
        <w:t>Es la persona física o jurídica que tenga en su poder los residuos de construcción y demolición,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que no ostente la condición de gestor de residuos. Corresponde a quien ejecuta la obra y tiene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el control físico de los residuos que se generan en la misma. Se identificará una vez se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adjudique la obra.</w:t>
      </w:r>
    </w:p>
    <w:p w14:paraId="7BAF40B0" w14:textId="2F94EA6C" w:rsidR="00C04F21" w:rsidRDefault="00C04F21" w:rsidP="00703E8C">
      <w:pPr>
        <w:rPr>
          <w:rFonts w:cs="Arial"/>
          <w:szCs w:val="17"/>
        </w:rPr>
      </w:pPr>
      <w:r w:rsidRPr="00364F8C">
        <w:rPr>
          <w:rFonts w:cs="Arial"/>
          <w:szCs w:val="17"/>
        </w:rPr>
        <w:t xml:space="preserve">El Adjudicatario de las obras de construcción  se convertirá en Poseedor de </w:t>
      </w:r>
      <w:proofErr w:type="spellStart"/>
      <w:r w:rsidRPr="00364F8C">
        <w:rPr>
          <w:rFonts w:cs="Arial"/>
          <w:szCs w:val="17"/>
        </w:rPr>
        <w:t>RCDs</w:t>
      </w:r>
      <w:proofErr w:type="spellEnd"/>
      <w:r w:rsidRPr="00364F8C">
        <w:rPr>
          <w:rFonts w:cs="Arial"/>
          <w:szCs w:val="17"/>
        </w:rPr>
        <w:t>, y quedará  obligado a redactar un Plan de Gestión de Residuos de Construcción y Demolición (</w:t>
      </w:r>
      <w:proofErr w:type="spellStart"/>
      <w:r w:rsidRPr="00364F8C">
        <w:rPr>
          <w:rFonts w:cs="Arial"/>
          <w:szCs w:val="17"/>
        </w:rPr>
        <w:t>RCDs</w:t>
      </w:r>
      <w:proofErr w:type="spellEnd"/>
      <w:r w:rsidRPr="00364F8C">
        <w:rPr>
          <w:rFonts w:cs="Arial"/>
          <w:szCs w:val="17"/>
        </w:rPr>
        <w:t>), con una estimación realista de  los costes de gestión de residuos y  presentarlo a la propiedad.</w:t>
      </w:r>
    </w:p>
    <w:p w14:paraId="56EF7B03" w14:textId="77777777" w:rsidR="00C04F21" w:rsidRDefault="00C04F21" w:rsidP="00C04F21">
      <w:pPr>
        <w:rPr>
          <w:rFonts w:cs="Arial"/>
          <w:szCs w:val="17"/>
        </w:rPr>
      </w:pPr>
      <w:r w:rsidRPr="00364F8C">
        <w:rPr>
          <w:rFonts w:cs="Arial"/>
          <w:szCs w:val="17"/>
        </w:rPr>
        <w:t xml:space="preserve">Este Plan de Gestión de </w:t>
      </w:r>
      <w:proofErr w:type="spellStart"/>
      <w:r w:rsidRPr="00364F8C">
        <w:rPr>
          <w:rFonts w:cs="Arial"/>
          <w:szCs w:val="17"/>
        </w:rPr>
        <w:t>RCDs</w:t>
      </w:r>
      <w:proofErr w:type="spellEnd"/>
      <w:r w:rsidRPr="00364F8C">
        <w:rPr>
          <w:rFonts w:cs="Arial"/>
          <w:szCs w:val="17"/>
        </w:rPr>
        <w:t xml:space="preserve"> deberá ser aprobado por la Dirección Facultativa y aceptado por la Propiedad. </w:t>
      </w:r>
    </w:p>
    <w:p w14:paraId="7F4FB218" w14:textId="1D05ABA0" w:rsidR="00703E8C" w:rsidRPr="00F51284" w:rsidRDefault="00703E8C" w:rsidP="00F51284">
      <w:pPr>
        <w:pStyle w:val="Ttulo2"/>
        <w:numPr>
          <w:ilvl w:val="1"/>
          <w:numId w:val="2"/>
        </w:numPr>
        <w:rPr>
          <w:rFonts w:cs="Arial"/>
          <w:color w:val="auto"/>
          <w:szCs w:val="17"/>
        </w:rPr>
      </w:pPr>
      <w:r w:rsidRPr="00F51284">
        <w:rPr>
          <w:rFonts w:cs="Arial"/>
          <w:color w:val="auto"/>
          <w:szCs w:val="17"/>
        </w:rPr>
        <w:t>Gestor de residuos</w:t>
      </w:r>
    </w:p>
    <w:p w14:paraId="7D95E360" w14:textId="03B98C6F" w:rsidR="00703E8C" w:rsidRDefault="00703E8C" w:rsidP="00703E8C">
      <w:pPr>
        <w:rPr>
          <w:rFonts w:cs="Arial"/>
          <w:szCs w:val="17"/>
        </w:rPr>
      </w:pPr>
      <w:r w:rsidRPr="00703E8C">
        <w:rPr>
          <w:rFonts w:cs="Arial"/>
          <w:szCs w:val="17"/>
        </w:rPr>
        <w:t>Es la persona física o jurídica, o entidad pública o privada, que realice cualquiera de las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operaciones que componen la recogida, el almacenamiento, el transporte, la valorización y la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eliminación de los residuos, incluida la vigilancia de estas operaciones y la de los vertederos, así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como su restauración o ge</w:t>
      </w:r>
      <w:r w:rsidR="00F51284">
        <w:rPr>
          <w:rFonts w:cs="Arial"/>
          <w:szCs w:val="17"/>
        </w:rPr>
        <w:t>stión ambiental de l</w:t>
      </w:r>
      <w:r w:rsidRPr="00703E8C">
        <w:rPr>
          <w:rFonts w:cs="Arial"/>
          <w:szCs w:val="17"/>
        </w:rPr>
        <w:t>o</w:t>
      </w:r>
      <w:r w:rsidR="00F51284">
        <w:rPr>
          <w:rFonts w:cs="Arial"/>
          <w:szCs w:val="17"/>
        </w:rPr>
        <w:t>s</w:t>
      </w:r>
      <w:r w:rsidRPr="00703E8C">
        <w:rPr>
          <w:rFonts w:cs="Arial"/>
          <w:szCs w:val="17"/>
        </w:rPr>
        <w:t xml:space="preserve"> residuos, con independencia de ostentar la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condición de productor de los mismo</w:t>
      </w:r>
      <w:r w:rsidR="00C04F21">
        <w:rPr>
          <w:rFonts w:cs="Arial"/>
          <w:szCs w:val="17"/>
        </w:rPr>
        <w:t>s</w:t>
      </w:r>
      <w:r w:rsidRPr="00703E8C">
        <w:rPr>
          <w:rFonts w:cs="Arial"/>
          <w:szCs w:val="17"/>
        </w:rPr>
        <w:t>. Éste será designado por el productor de los residuos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(Promotor) con anterioridad al comienzo de las obras.</w:t>
      </w:r>
    </w:p>
    <w:p w14:paraId="34E7867B" w14:textId="14863516" w:rsidR="00211AB6" w:rsidRPr="00364F8C" w:rsidRDefault="00C04F21" w:rsidP="00211AB6">
      <w:pPr>
        <w:rPr>
          <w:rFonts w:cs="Arial"/>
          <w:szCs w:val="17"/>
        </w:rPr>
      </w:pPr>
      <w:r>
        <w:rPr>
          <w:rFonts w:cs="Arial"/>
          <w:szCs w:val="17"/>
        </w:rPr>
        <w:t>A</w:t>
      </w:r>
      <w:r w:rsidR="00F51284">
        <w:rPr>
          <w:rFonts w:cs="Arial"/>
          <w:szCs w:val="17"/>
        </w:rPr>
        <w:t xml:space="preserve"> efectos del cálculo de costes de transporte se considera que l</w:t>
      </w:r>
      <w:r w:rsidR="00211AB6" w:rsidRPr="00364F8C">
        <w:rPr>
          <w:rFonts w:cs="Arial"/>
          <w:szCs w:val="17"/>
        </w:rPr>
        <w:t>a ubicación de la planta de transferencia</w:t>
      </w:r>
      <w:r w:rsidR="00F51284">
        <w:rPr>
          <w:rFonts w:cs="Arial"/>
          <w:szCs w:val="17"/>
        </w:rPr>
        <w:t>/</w:t>
      </w:r>
      <w:r w:rsidR="00211AB6" w:rsidRPr="00364F8C">
        <w:rPr>
          <w:rFonts w:cs="Arial"/>
          <w:szCs w:val="17"/>
        </w:rPr>
        <w:t xml:space="preserve">planta de reciclaje más cercana se encuentra en el </w:t>
      </w:r>
      <w:r w:rsidR="00211AB6" w:rsidRPr="00A745DC">
        <w:rPr>
          <w:rFonts w:cs="Arial"/>
          <w:szCs w:val="17"/>
          <w:highlight w:val="yellow"/>
        </w:rPr>
        <w:t xml:space="preserve">municipio de </w:t>
      </w:r>
      <w:r w:rsidR="00ED2FDE">
        <w:rPr>
          <w:rFonts w:cs="Arial"/>
          <w:szCs w:val="17"/>
          <w:highlight w:val="yellow"/>
        </w:rPr>
        <w:t>__________</w:t>
      </w:r>
      <w:r w:rsidR="00211AB6" w:rsidRPr="00A745DC">
        <w:rPr>
          <w:rFonts w:cs="Arial"/>
          <w:szCs w:val="17"/>
          <w:highlight w:val="yellow"/>
        </w:rPr>
        <w:t xml:space="preserve"> a </w:t>
      </w:r>
      <w:r w:rsidR="00ED2FDE">
        <w:rPr>
          <w:rFonts w:cs="Arial"/>
          <w:szCs w:val="17"/>
          <w:highlight w:val="yellow"/>
        </w:rPr>
        <w:t xml:space="preserve">una </w:t>
      </w:r>
      <w:r w:rsidR="00211AB6" w:rsidRPr="00A745DC">
        <w:rPr>
          <w:rFonts w:cs="Arial"/>
          <w:szCs w:val="17"/>
          <w:highlight w:val="yellow"/>
        </w:rPr>
        <w:t xml:space="preserve">distancia </w:t>
      </w:r>
      <w:r w:rsidR="00F51284">
        <w:rPr>
          <w:rFonts w:cs="Arial"/>
          <w:szCs w:val="17"/>
          <w:highlight w:val="yellow"/>
        </w:rPr>
        <w:t>de ___</w:t>
      </w:r>
      <w:r w:rsidR="00211AB6" w:rsidRPr="00A745DC">
        <w:rPr>
          <w:rFonts w:cs="Arial"/>
          <w:szCs w:val="17"/>
          <w:highlight w:val="yellow"/>
        </w:rPr>
        <w:t xml:space="preserve"> km</w:t>
      </w:r>
      <w:r w:rsidR="00211AB6" w:rsidRPr="00364F8C">
        <w:rPr>
          <w:rFonts w:cs="Arial"/>
          <w:szCs w:val="17"/>
        </w:rPr>
        <w:t xml:space="preserve"> del emplazamiento de la obra, y los costes de gestión tendrán en cuenta el transporte hasta la citada ubicación.</w:t>
      </w:r>
    </w:p>
    <w:p w14:paraId="3B79B66E" w14:textId="77777777" w:rsidR="00F51284" w:rsidRPr="00364F8C" w:rsidRDefault="00F51284" w:rsidP="00F51284">
      <w:pPr>
        <w:rPr>
          <w:rFonts w:ascii="Arial Narrow" w:hAnsi="Arial Narrow" w:cs="Arial Narrow"/>
          <w:b/>
          <w:bCs/>
          <w:i/>
          <w:iCs/>
          <w:sz w:val="16"/>
        </w:rPr>
      </w:pPr>
    </w:p>
    <w:p w14:paraId="1AB10F98" w14:textId="239672CD" w:rsidR="00211AB6" w:rsidRPr="00F51284" w:rsidRDefault="00211AB6" w:rsidP="00F51284">
      <w:pPr>
        <w:pStyle w:val="Ttulo2"/>
        <w:numPr>
          <w:ilvl w:val="0"/>
          <w:numId w:val="2"/>
        </w:numPr>
      </w:pPr>
      <w:r w:rsidRPr="00534C29">
        <w:t>Identificación de los residuos de construcción y demolición que se pueden generar en obra, codificados con arreglo a la Lista Europea de Residuos – L.E.R</w:t>
      </w:r>
      <w:r w:rsidRPr="004121DC">
        <w:t xml:space="preserve">.-, publicada </w:t>
      </w:r>
      <w:r w:rsidR="004121DC" w:rsidRPr="004121DC">
        <w:rPr>
          <w:rFonts w:cs="Arial"/>
          <w:szCs w:val="21"/>
        </w:rPr>
        <w:t xml:space="preserve">según </w:t>
      </w:r>
      <w:r w:rsidR="004121DC">
        <w:t>2014/955/UE: Decisión de la Comis</w:t>
      </w:r>
      <w:r w:rsidR="002C1226">
        <w:t>ión, de 18 de diciembre de 2014</w:t>
      </w:r>
      <w:r w:rsidR="004121DC">
        <w:t>, por la que se modifica la Decisión 2000/532/CE, sobre la lista de residuos, de conformidad con la Directiva 2008/98/CE del Parlamento Europeo y del Consejo</w:t>
      </w:r>
      <w:r w:rsidR="00D21ED9">
        <w:t>.</w:t>
      </w:r>
      <w:r w:rsidR="004121DC">
        <w:t xml:space="preserve"> Texto pertinente a efectos del EEE</w:t>
      </w:r>
      <w:r w:rsidR="00D21ED9">
        <w:t>.</w:t>
      </w:r>
    </w:p>
    <w:p w14:paraId="15AFF0C6" w14:textId="77777777" w:rsidR="00211AB6" w:rsidRPr="00364F8C" w:rsidRDefault="00211AB6" w:rsidP="00211AB6">
      <w:pPr>
        <w:rPr>
          <w:rFonts w:cs="Arial"/>
          <w:sz w:val="21"/>
          <w:szCs w:val="21"/>
        </w:rPr>
      </w:pPr>
      <w:r w:rsidRPr="00364F8C">
        <w:rPr>
          <w:rFonts w:cs="Arial"/>
          <w:szCs w:val="21"/>
        </w:rPr>
        <w:t xml:space="preserve">Se identifican cuatro categorías de Residuos de Construcción y Demolición (RCD), conforme al </w:t>
      </w:r>
      <w:r w:rsidRPr="00364F8C">
        <w:rPr>
          <w:rStyle w:val="nfasis"/>
          <w:rFonts w:cs="Arial"/>
        </w:rPr>
        <w:t>Artículo 5</w:t>
      </w:r>
      <w:r w:rsidRPr="00364F8C">
        <w:rPr>
          <w:rFonts w:cs="Arial"/>
        </w:rPr>
        <w:t xml:space="preserve"> del </w:t>
      </w:r>
      <w:r w:rsidRPr="00364F8C">
        <w:rPr>
          <w:rFonts w:cs="Arial"/>
          <w:b/>
          <w:bCs/>
        </w:rPr>
        <w:t>Decreto 20/2011, de 25 de febrero, por el que se establece el régimen jurídico de la producción, posesión y gestión de los residuos de construcción y demolición en la Comunidad Autónoma de Extremadura</w:t>
      </w:r>
      <w:r w:rsidRPr="00364F8C">
        <w:rPr>
          <w:rFonts w:eastAsia="Arial Unicode MS" w:cs="Arial"/>
        </w:rPr>
        <w:t xml:space="preserve">, relativo a la </w:t>
      </w:r>
      <w:r w:rsidRPr="00364F8C">
        <w:rPr>
          <w:rFonts w:cs="Arial"/>
          <w:i/>
          <w:iCs/>
        </w:rPr>
        <w:t>Clasificación de los residuos de construcción y demolición atendiendo a su tratamiento:</w:t>
      </w:r>
    </w:p>
    <w:p w14:paraId="19B4890A" w14:textId="6B3F12BA" w:rsidR="00211AB6" w:rsidRPr="00364F8C" w:rsidRDefault="00211AB6" w:rsidP="00211AB6">
      <w:pPr>
        <w:rPr>
          <w:rFonts w:cs="Arial"/>
          <w:b/>
          <w:bCs/>
        </w:rPr>
      </w:pPr>
      <w:r w:rsidRPr="00364F8C">
        <w:rPr>
          <w:rFonts w:cs="Arial"/>
          <w:b/>
          <w:bCs/>
        </w:rPr>
        <w:t>a)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I:</w:t>
      </w:r>
      <w:r w:rsidRPr="00364F8C">
        <w:rPr>
          <w:rFonts w:cs="Arial"/>
        </w:rPr>
        <w:t xml:space="preserve"> Residuos de construcción y demolición, que contienen sustancias peligrosas según se describen en la Lista Europea de Residuos aprobada por </w:t>
      </w:r>
      <w:r w:rsidR="002C1226">
        <w:rPr>
          <w:rFonts w:cs="Arial"/>
          <w:szCs w:val="21"/>
        </w:rPr>
        <w:t>Decisión de la Comisión, de 18 de diciembre de 2014 (</w:t>
      </w:r>
      <w:r w:rsidR="002C1226" w:rsidRPr="004121DC">
        <w:t>2014/955/UE</w:t>
      </w:r>
      <w:r w:rsidR="002C1226">
        <w:t>)</w:t>
      </w:r>
      <w:r w:rsidR="002C1226">
        <w:rPr>
          <w:rFonts w:cs="Arial"/>
        </w:rPr>
        <w:t xml:space="preserve"> y por la Ley 7/2022, de 8 de abril de residuos y suelos contaminados para una economía circular</w:t>
      </w:r>
      <w:r w:rsidR="00EF360A">
        <w:rPr>
          <w:rFonts w:cs="Arial"/>
        </w:rPr>
        <w:t>.</w:t>
      </w:r>
    </w:p>
    <w:p w14:paraId="3DFA0572" w14:textId="795C5918" w:rsidR="00211AB6" w:rsidRPr="00364F8C" w:rsidRDefault="00211AB6" w:rsidP="00211AB6">
      <w:pPr>
        <w:rPr>
          <w:rFonts w:cs="Arial"/>
          <w:b/>
          <w:bCs/>
        </w:rPr>
      </w:pPr>
      <w:r w:rsidRPr="00364F8C">
        <w:rPr>
          <w:rFonts w:cs="Arial"/>
          <w:b/>
          <w:bCs/>
        </w:rPr>
        <w:t>b)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II:</w:t>
      </w:r>
      <w:r w:rsidRPr="00364F8C">
        <w:rPr>
          <w:rFonts w:cs="Arial"/>
        </w:rPr>
        <w:t xml:space="preserve"> Residuos inertes de construcción y demolición sucio, es aquel no seleccionado en origen y que no permite, a priori, una buena valorización al presentarse en forma de mezcla heterogénea de resi</w:t>
      </w:r>
      <w:r w:rsidR="00550076">
        <w:rPr>
          <w:rFonts w:cs="Arial"/>
        </w:rPr>
        <w:t>duos inertes.</w:t>
      </w:r>
    </w:p>
    <w:p w14:paraId="3BAFC4D3" w14:textId="77777777" w:rsidR="00211AB6" w:rsidRPr="00364F8C" w:rsidRDefault="00211AB6" w:rsidP="00211AB6">
      <w:pPr>
        <w:rPr>
          <w:rFonts w:cs="Arial"/>
        </w:rPr>
      </w:pPr>
      <w:r w:rsidRPr="00364F8C">
        <w:rPr>
          <w:rFonts w:cs="Arial"/>
          <w:b/>
          <w:bCs/>
        </w:rPr>
        <w:t>c)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III</w:t>
      </w:r>
      <w:r w:rsidRPr="00364F8C">
        <w:rPr>
          <w:rFonts w:cs="Arial"/>
        </w:rPr>
        <w:t>: Residuos inertes de construcción y demolición limpio, es aquel seleccionado en origen y entregado de forma separada, facilitando su valorización, y correspondiente a alguno de los siguientes grupos:</w:t>
      </w:r>
    </w:p>
    <w:p w14:paraId="611EA765" w14:textId="77777777" w:rsidR="00211AB6" w:rsidRPr="00364F8C" w:rsidRDefault="00211AB6" w:rsidP="00211AB6">
      <w:pPr>
        <w:numPr>
          <w:ilvl w:val="0"/>
          <w:numId w:val="24"/>
        </w:numPr>
        <w:suppressAutoHyphens/>
        <w:spacing w:before="100" w:after="100"/>
        <w:rPr>
          <w:rFonts w:cs="Arial"/>
        </w:rPr>
      </w:pPr>
      <w:r w:rsidRPr="00364F8C">
        <w:rPr>
          <w:rFonts w:cs="Arial"/>
        </w:rPr>
        <w:t>Hormigones, morteros, piedras y áridos naturales mezclados.</w:t>
      </w:r>
    </w:p>
    <w:p w14:paraId="7008B83D" w14:textId="77777777" w:rsidR="00211AB6" w:rsidRPr="00364F8C" w:rsidRDefault="00211AB6" w:rsidP="00211AB6">
      <w:pPr>
        <w:numPr>
          <w:ilvl w:val="0"/>
          <w:numId w:val="24"/>
        </w:numPr>
        <w:suppressAutoHyphens/>
        <w:spacing w:before="100" w:after="100"/>
        <w:rPr>
          <w:rFonts w:cs="Arial"/>
          <w:b/>
          <w:bCs/>
        </w:rPr>
      </w:pPr>
      <w:r w:rsidRPr="00364F8C">
        <w:rPr>
          <w:rFonts w:cs="Arial"/>
        </w:rPr>
        <w:t>Ladrillos, azulejos y otros cerámicos.</w:t>
      </w:r>
    </w:p>
    <w:p w14:paraId="1990E13E" w14:textId="77777777" w:rsidR="00211AB6" w:rsidRPr="00364F8C" w:rsidRDefault="00211AB6" w:rsidP="00211AB6">
      <w:pPr>
        <w:rPr>
          <w:rFonts w:eastAsia="Arial" w:cs="Arial"/>
        </w:rPr>
      </w:pPr>
      <w:r w:rsidRPr="00364F8C">
        <w:rPr>
          <w:rFonts w:cs="Arial"/>
          <w:b/>
          <w:bCs/>
        </w:rPr>
        <w:t>d)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IV</w:t>
      </w:r>
      <w:r w:rsidRPr="00364F8C">
        <w:rPr>
          <w:rFonts w:cs="Arial"/>
        </w:rPr>
        <w:t>: Los residuos comprendidos en esta categoría, serán residuos inertes, adecuados para su uso en obras de restauración, acondicionamiento y relleno o con fines de construcción, y deberán responder a alguna de las siguientes características:</w:t>
      </w:r>
    </w:p>
    <w:p w14:paraId="661DBC59" w14:textId="77777777" w:rsidR="00211AB6" w:rsidRPr="00364F8C" w:rsidRDefault="00211AB6" w:rsidP="00211AB6">
      <w:pPr>
        <w:numPr>
          <w:ilvl w:val="0"/>
          <w:numId w:val="25"/>
        </w:numPr>
        <w:suppressAutoHyphens/>
        <w:spacing w:before="100" w:after="100"/>
        <w:rPr>
          <w:rFonts w:cs="Arial"/>
        </w:rPr>
      </w:pPr>
      <w:r w:rsidRPr="00364F8C">
        <w:rPr>
          <w:rFonts w:eastAsia="Arial" w:cs="Arial"/>
        </w:rPr>
        <w:t xml:space="preserve"> </w:t>
      </w:r>
      <w:r w:rsidRPr="00364F8C">
        <w:rPr>
          <w:rFonts w:cs="Arial"/>
        </w:rPr>
        <w:t>El rechazo inerte, derivado de procesos de reciclado de residuos de construcción y demolición que, aunque no cumplan con los requisitos establecidos por la legislación sectorial aplicable a determinados materiales de construcción, sean aptos para su uso en obras de restauración, acondicionamiento y relleno.</w:t>
      </w:r>
    </w:p>
    <w:p w14:paraId="1DCF7E59" w14:textId="77777777" w:rsidR="00211AB6" w:rsidRPr="00364F8C" w:rsidRDefault="00211AB6" w:rsidP="00211AB6">
      <w:pPr>
        <w:numPr>
          <w:ilvl w:val="0"/>
          <w:numId w:val="25"/>
        </w:numPr>
        <w:suppressAutoHyphens/>
        <w:spacing w:before="100" w:after="100"/>
        <w:rPr>
          <w:rFonts w:cs="Arial"/>
          <w:sz w:val="21"/>
          <w:szCs w:val="21"/>
        </w:rPr>
      </w:pPr>
      <w:r w:rsidRPr="00364F8C">
        <w:rPr>
          <w:rFonts w:cs="Arial"/>
        </w:rPr>
        <w:t>Aquellos otros residuos inertes de construcción y demolición cuando sean declarados adecuados para restauración, acondicionamiento y relleno, mediante resolución del órgano competente en materia ambiental de la Junta de Extremadura o del órgano competente en materia de minas cuando la restauración, acondicionamiento y relleno esté relacionada con actividades mineras</w:t>
      </w:r>
    </w:p>
    <w:p w14:paraId="47A57E0C" w14:textId="6D734E08" w:rsidR="005D27DF" w:rsidRDefault="00211AB6" w:rsidP="00211AB6">
      <w:r w:rsidRPr="00364F8C">
        <w:t xml:space="preserve">Los residuos generados serán tan solo los marcados a continuación de la Lista Europea establecida en </w:t>
      </w:r>
      <w:r w:rsidR="002C1226">
        <w:rPr>
          <w:rFonts w:cs="Arial"/>
        </w:rPr>
        <w:t>la</w:t>
      </w:r>
      <w:r w:rsidR="002C1226" w:rsidRPr="00364F8C">
        <w:rPr>
          <w:rFonts w:cs="Arial"/>
        </w:rPr>
        <w:t xml:space="preserve"> </w:t>
      </w:r>
      <w:r w:rsidR="002C1226">
        <w:rPr>
          <w:rFonts w:cs="Arial"/>
          <w:szCs w:val="21"/>
        </w:rPr>
        <w:t>Decisión de la Comisión, de 18 de diciembre de 2014 (</w:t>
      </w:r>
      <w:r w:rsidR="002C1226" w:rsidRPr="004121DC">
        <w:t>2014/955/UE</w:t>
      </w:r>
      <w:r w:rsidR="002C1226">
        <w:t>)</w:t>
      </w:r>
      <w:r w:rsidRPr="00364F8C">
        <w:t xml:space="preserve">. No se </w:t>
      </w:r>
      <w:r w:rsidR="00E23465" w:rsidRPr="00364F8C">
        <w:t>considerarán</w:t>
      </w:r>
      <w:r w:rsidRPr="00364F8C">
        <w:t xml:space="preserve"> incluidos en el cómputo general los materiales que no superen 1m³ de aporte y no sean considerados peligrosos y requieran por tanto un tratamiento especial.</w:t>
      </w:r>
    </w:p>
    <w:p w14:paraId="764AA1A7" w14:textId="77777777" w:rsidR="0002392E" w:rsidRDefault="0002392E">
      <w:pPr>
        <w:spacing w:after="160" w:line="259" w:lineRule="auto"/>
        <w:jc w:val="left"/>
      </w:pPr>
      <w:r>
        <w:br w:type="page"/>
      </w:r>
    </w:p>
    <w:p w14:paraId="1CA8D699" w14:textId="77777777" w:rsidR="00550076" w:rsidRDefault="00550076" w:rsidP="00211AB6">
      <w:pPr>
        <w:rPr>
          <w:rFonts w:eastAsiaTheme="minorHAnsi"/>
          <w:szCs w:val="22"/>
        </w:rPr>
      </w:pPr>
      <w:r>
        <w:lastRenderedPageBreak/>
        <w:fldChar w:fldCharType="begin"/>
      </w:r>
      <w:r>
        <w:instrText xml:space="preserve"> LINK Excel.Sheet.12 "\\\\Srvfic1.dipcaceres.dom\\proyectosobras\\17_NORMALIZACION\\15_RCD's\\EGRCD_v2025\\EGR_V2025-01\\Estimación RCD_EGR.xlsx" "RCD LISTA LER!F1C1:F97C3" \a \f 4 \h </w:instrText>
      </w:r>
      <w:r>
        <w:fldChar w:fldCharType="separate"/>
      </w:r>
    </w:p>
    <w:tbl>
      <w:tblPr>
        <w:tblW w:w="93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6"/>
        <w:gridCol w:w="1152"/>
        <w:gridCol w:w="248"/>
      </w:tblGrid>
      <w:tr w:rsidR="00550076" w:rsidRPr="00550076" w14:paraId="64457741" w14:textId="77777777" w:rsidTr="00550076">
        <w:trPr>
          <w:trHeight w:val="255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9FA55" w14:textId="3D310565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LISTA DE RESIDUOS GENERADOS</w:t>
            </w:r>
          </w:p>
        </w:tc>
      </w:tr>
      <w:tr w:rsidR="00550076" w:rsidRPr="00550076" w14:paraId="26505AB5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D380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BC01" w14:textId="77777777" w:rsidR="00550076" w:rsidRPr="00550076" w:rsidRDefault="00550076" w:rsidP="0055007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386B" w14:textId="77777777" w:rsidR="00550076" w:rsidRPr="00550076" w:rsidRDefault="00550076" w:rsidP="005500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550076" w:rsidRPr="00550076" w14:paraId="7F7AB1EB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3B4929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167A31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FE857B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17037B6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108706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Potencialmente peligrosos y otros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BCD9003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81AA67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1F0986A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1601E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Basuras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54E5E0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70C3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1DDF22F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FE67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biodegradables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998E6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20 02 01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2B5EC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DEB9DBF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CA26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 de residuos municipales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E8F33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20 03 01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C86C3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FCE38B0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6B4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42451" w14:textId="77777777" w:rsidR="00550076" w:rsidRPr="00550076" w:rsidRDefault="00550076" w:rsidP="0055007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0BDF" w14:textId="77777777" w:rsidR="00550076" w:rsidRPr="00550076" w:rsidRDefault="00550076" w:rsidP="005500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550076" w:rsidRPr="00550076" w14:paraId="31A90FB2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61872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Potencialmente peligrosos y otros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8A2354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30A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6D54410D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BECEA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 de hormigón, ladrillos, tejas y materiales cerámicos con sustancias peligrosas (</w:t>
            </w:r>
            <w:proofErr w:type="spellStart"/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SP's</w:t>
            </w:r>
            <w:proofErr w:type="spellEnd"/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4CB143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17 01 06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393287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32762CB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09206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Madera, vidrio y plástico con sustancias peligrosas o contaminadas por ellas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EC539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17 02 04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E0FBC5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D41C8D9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608B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Mezclas bituminosas que contienen alquitrán de hulla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682B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17 03 01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6DED9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108A57E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30FB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Alquitrán de hulla y productos alquitranados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9683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17 03 03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7DD2B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06A6929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1C0C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Residuos metálicos contaminados con sustancias peligrosas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11EB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17 04 09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7541C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441D2457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0FDF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Cables que contienen hidrocarburos, alquitrán de hulla y otras </w:t>
            </w:r>
            <w:proofErr w:type="spellStart"/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F626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17 04 10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8EFA17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25515FFB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7EB4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Materiales de aislamiento que contienen Amianto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F70A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43FD1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C083A36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BE6F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Otros materiales de aislamiento que consisten o contienen sustancias peligrosas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6AB3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BF395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CDC6152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E27D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Materiales de construcción que contienen Amianto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7266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17 06 05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FD8B77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1AF0A9BC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E61D3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Materiales de construcción a partir de yeso contaminados con </w:t>
            </w:r>
            <w:proofErr w:type="spellStart"/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D018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17 08 01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7AE6B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21B71E46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C42D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Residuos de construcción y demolición que contienen mercurio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74F6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6FF92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2543303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11EA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Residuos de construcción y demolición que contienen </w:t>
            </w:r>
            <w:proofErr w:type="spellStart"/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PCB's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A6A1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17 09 02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956BC6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A440D4D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6011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  <w:t xml:space="preserve">Otros residuos de construcción y demolición (incluidos los residuos mezclados) que contienen </w:t>
            </w:r>
            <w:proofErr w:type="spellStart"/>
            <w:r w:rsidRPr="00550076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754C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01D48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2D9B2BE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F01E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Tierras y piedras que contienen </w:t>
            </w:r>
            <w:proofErr w:type="spellStart"/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37AA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17 05 03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993D8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BEC7DFB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AE8E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Lodos de drenaje que contienen sustancias peligrosas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DE5C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17 05 05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7D387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1D4D9A22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9E1F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Balasto de vías férreas que contienen sustancias peligrosas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DFF4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17 05 07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F26D0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46661270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ED61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  <w:t xml:space="preserve">Absorbentes, materiales de filtración, trapos limpieza y ropas protectoras contaminados por </w:t>
            </w:r>
            <w:proofErr w:type="spellStart"/>
            <w:r w:rsidRPr="00550076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95C9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15 02 02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6720E7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5FE106E1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E285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Aceites usados (minerales no clorados de motor, de transmisión mecánica y lubricantes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0FF4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13 02 05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7703F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56F9A9C9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1DD3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Filtros de aceite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AF39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16 01 07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4C08C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4D830E18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368A6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Tubos fluorescentes y otros residuos que contienen mercurio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7FF9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20 01 21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F43AD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54AF097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0987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Pilas que contienen mercurio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0C34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16 06 03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D208F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4FB8D3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A8E8A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Envases que contienen restos de </w:t>
            </w:r>
            <w:proofErr w:type="spellStart"/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 o están contaminados por ella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3772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15 01 10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5AFF2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D2F7A1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4DE6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Residuos de pintura y barniz que contienen disolventes orgánicos y otras </w:t>
            </w:r>
            <w:proofErr w:type="spellStart"/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FF72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08 01 11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B86CB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BB0270D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B23A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Otros disolventes y mezclas de disolventes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E948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14 06 03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B660E5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50AE65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7134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Sobrantes de </w:t>
            </w:r>
            <w:proofErr w:type="spellStart"/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desencofrantes</w:t>
            </w:r>
            <w:proofErr w:type="spellEnd"/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 (Líquidos de Limpieza y licores de madre acuosos)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B13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07 07 01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9A285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BF167F3" w14:textId="77777777" w:rsidTr="00550076">
        <w:trPr>
          <w:trHeight w:val="480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2F1F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Aerosoles vacíos (Envases metálicos, incluidos los recipientes a presión vacíos, que contienen una matriz sólida y porosa peligrosa - Por ejemplo, amianto)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7B93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15 01 11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E36DA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98D47A2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D7A1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Baterías de plomo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BF22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16 06 01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A156D7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F5F8F50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1B6F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Otros combustibles (incluidas mezclas) Hidrocarburos con agua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120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13 07 03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C414D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4389823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AD6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25BB" w14:textId="77777777" w:rsidR="00550076" w:rsidRPr="00550076" w:rsidRDefault="00550076" w:rsidP="0055007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6FCA" w14:textId="77777777" w:rsidR="00550076" w:rsidRPr="00550076" w:rsidRDefault="00550076" w:rsidP="005500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550076" w:rsidRPr="00550076" w14:paraId="51347F26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A314503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II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F317D2C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89BEF3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56994F8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5FEA5C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Residuos inertes sucios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52B90DF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361AE5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5930421C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84E0B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Naturaleza pétrea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AE62D6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F12A42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57C852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65132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Arena Grava y otros áridos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9B7C21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DF18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53DE884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CA5C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grava y rocas trituradas distintos de los mencionados en el código 01 04 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1565C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01 04 08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9AB355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15D77E63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F528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arena y arcilla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CED9E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01 04 09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24763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674E7AF6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18591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Hormigón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1F430A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B57D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13D8B3E9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0278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A338C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E86E3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6DB89A4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7A9E3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3. Ladrillos , azulejos y otros cerámicos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14F3D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076D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3640C7E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403D7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Ladrillos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43754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9B84C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5F5CA567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13F4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Tejas y materiales cerámicos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4A11D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17 01 03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45C32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575EDE8E" w14:textId="77777777" w:rsidTr="00550076">
        <w:trPr>
          <w:trHeight w:val="480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25263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lastRenderedPageBreak/>
              <w:t>Mezclas de hormigón, ladrillos, tejas y materiales cerámicos distintas de las especificadas en el código 170106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F5E02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17 01 07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A6357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12A1A1E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8CDC8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4. Piedra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F60DCD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3FA0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22CBA8A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D37B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proofErr w:type="spellStart"/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RDCs</w:t>
            </w:r>
            <w:proofErr w:type="spellEnd"/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 mezclados distintos a los de los códigos 17 09 01, 02 y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05488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17 09 04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17BD7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5F060093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124AF6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5. Otros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D2AAF7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9946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4436936F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0E1D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Pilas alcalinas y salinas (excepto de 16 06 03)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D829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16 06 04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157BA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F97F09F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2DF43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Materiales de aislamientos distintos de los códigos 17 06 01 y 17 06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1AA7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17 06 04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9768B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5AA42BA9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6BE9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proofErr w:type="spellStart"/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RDCs</w:t>
            </w:r>
            <w:proofErr w:type="spellEnd"/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 mezclados distintos de los códigos 17 09 01, 17 09 02 y 17 09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2428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17 09 04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49FE0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6A393ADF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E4A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0150" w14:textId="77777777" w:rsidR="00550076" w:rsidRPr="00550076" w:rsidRDefault="00550076" w:rsidP="0055007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0C57" w14:textId="77777777" w:rsidR="00550076" w:rsidRPr="00550076" w:rsidRDefault="00550076" w:rsidP="005500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550076" w:rsidRPr="00550076" w14:paraId="2484A743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09471FA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Naturaleza no pétrea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9E54C0D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CA36C7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1EABB9DC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117867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Asfalto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4D0B4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2F3B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68F2C58E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5F51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Mezclas bituminosas distintas a las del código 17 03 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7D709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17 03 02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2134C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21917E8D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91BDD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Madera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2BBD9D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FCD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2CC21FA9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0B4C5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Madera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3E9B2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17 02 01 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F91C5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EF92C5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45643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3. Metales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239429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C97A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637E9272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678A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Cobre, bronce, latón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F1B8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FFA58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E7F4A70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50E2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Aluminio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D0033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17 04 02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BDA567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2428D7F0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7ABB6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Plomo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35D3A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FC5A8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6119BF7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0DA3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Zinc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F78FF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019765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176EF47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3979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Hierro y Acero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B67C0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17 04 05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78202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153B359E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678F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Estaño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AA306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17 04 06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ECDF3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64833462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4A79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Metales mezclados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D5638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17 04 06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81757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226CEAF0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D869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Cables distintos de los especificados en el código 17 04 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22E4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17 04 11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D5E2D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6712FCD6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7DCAE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4. Papel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DF132F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BC2D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0344B24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A8C8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Papel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F3C98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20 01 01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74434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28FD724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7871A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5. Plástico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AD43C1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081F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478E4AE8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56EDA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Plástico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A53FF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17 02 03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853D5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30824BBB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DC7123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6. Vidrio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ED10CC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4E1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7871FFB2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FFF15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Vidrio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97A4E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17 02 02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A5EC97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1E06C657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6B3B43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7. Yeso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CD586C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1454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4E08128D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3B9B2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Materiales de construcción a partir de yeso distintos a los del código 17 08 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79D16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17 08 02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C20A0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8296923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C7AC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FBA34" w14:textId="77777777" w:rsidR="00550076" w:rsidRPr="00550076" w:rsidRDefault="00550076" w:rsidP="0055007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2B6B" w14:textId="77777777" w:rsidR="00550076" w:rsidRPr="00550076" w:rsidRDefault="00550076" w:rsidP="005500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550076" w:rsidRPr="00550076" w14:paraId="404D6B68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7B31F36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III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DC12222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5476DD6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1FDB33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51E454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Residuos inertes limpios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553AB9A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5EAF675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2634EEDC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D1B846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Hormigones, piedra, arena y otros áridos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97272E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6C9B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1316A575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C3A0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BCD2D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CB29F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28144F37" w14:textId="77777777" w:rsidTr="00550076">
        <w:trPr>
          <w:trHeight w:val="480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6251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Mezclas de hormigón, ladrillos, tejas y materiales cerámicos distintas de las especificadas en el código 17 01 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A986F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17 01 07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96BE6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4BC1B659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FAEF3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Piedra </w:t>
            </w:r>
            <w:proofErr w:type="spellStart"/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RDCs</w:t>
            </w:r>
            <w:proofErr w:type="spellEnd"/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 mezclados distintos a los de los códigos 17 09 01, 02 y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75C11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17 09 04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73F66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624C2E9B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4CB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grava y rocas trituradas distintos de los mencionados en el código 01 04 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6221E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01 04 08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78D7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142D557B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4D89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arena y arcilla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6AC8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01 04 09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E5279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CA7DAAF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34FFF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Ladrillos, azulejos y otros cerámicos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4B7320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C83C4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550076" w:rsidRPr="00550076" w14:paraId="36210B14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D354E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Ladrillos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2C0FC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62609D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0F8DA3E9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2BFE8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Tejas y materiales cerámicos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8EAB7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17 01 03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D15A9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706BE62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CC9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26AD" w14:textId="77777777" w:rsidR="00550076" w:rsidRPr="00550076" w:rsidRDefault="00550076" w:rsidP="0055007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9DAE" w14:textId="77777777" w:rsidR="00550076" w:rsidRPr="00550076" w:rsidRDefault="00550076" w:rsidP="005500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550076" w:rsidRPr="00550076" w14:paraId="37F4C3BD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669BDCF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IV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1A3A569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E0D86B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68B1F0AC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405ED2C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Tierras y pétreos de la excavación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2687DB6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DAB88F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2FDC4C3A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AF664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Tierras y piedras distintas de las especificadas en el código 17 05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B1020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17 05 04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26858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51980626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526E9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Lodos de drenaje distintos de los especificados en el código 17 05 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28A52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17 05 06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D11ED0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50076" w:rsidRPr="00550076" w14:paraId="63BE4598" w14:textId="77777777" w:rsidTr="00550076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0D1EB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Balasto de vías férreas distinto del especificado en el código 17 05 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216B5" w14:textId="77777777" w:rsidR="00550076" w:rsidRPr="00550076" w:rsidRDefault="00550076" w:rsidP="00550076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17 05 08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5E2501" w14:textId="77777777" w:rsidR="00550076" w:rsidRPr="00550076" w:rsidRDefault="00550076" w:rsidP="005500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500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</w:tbl>
    <w:p w14:paraId="3307FE87" w14:textId="06CCBD55" w:rsidR="00550076" w:rsidRDefault="00550076" w:rsidP="00211AB6">
      <w:r>
        <w:fldChar w:fldCharType="end"/>
      </w:r>
    </w:p>
    <w:p w14:paraId="7DB74016" w14:textId="77777777" w:rsidR="00550076" w:rsidRDefault="00550076" w:rsidP="00211AB6"/>
    <w:p w14:paraId="65EAB447" w14:textId="673C3D6C" w:rsidR="00211AB6" w:rsidRPr="00364F8C" w:rsidRDefault="00211AB6" w:rsidP="00D83FA2">
      <w:pPr>
        <w:rPr>
          <w:rFonts w:ascii="Arial Narrow" w:hAnsi="Arial Narrow" w:cs="Arial Narrow"/>
        </w:rPr>
      </w:pPr>
    </w:p>
    <w:p w14:paraId="4E80D40A" w14:textId="05CF45BA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 xml:space="preserve">Estimación de la cantidad de RDC (en </w:t>
      </w:r>
      <w:r w:rsidR="004079E3">
        <w:t>t</w:t>
      </w:r>
      <w:r w:rsidRPr="002A6735">
        <w:t xml:space="preserve"> y m</w:t>
      </w:r>
      <w:r w:rsidRPr="004079E3">
        <w:rPr>
          <w:vertAlign w:val="superscript"/>
        </w:rPr>
        <w:t>3</w:t>
      </w:r>
      <w:r w:rsidRPr="002A6735">
        <w:t>) que se estima se puede generar en obra, según la caracterización anterior en proyecto de obra nueva (Art. 4.1.a 1º).</w:t>
      </w:r>
    </w:p>
    <w:p w14:paraId="3F53554E" w14:textId="77777777" w:rsidR="00211AB6" w:rsidRPr="00364F8C" w:rsidRDefault="00211AB6" w:rsidP="00211AB6">
      <w:r w:rsidRPr="00364F8C">
        <w:t xml:space="preserve">La estimación inicial de los </w:t>
      </w:r>
      <w:proofErr w:type="spellStart"/>
      <w:r w:rsidRPr="00364F8C">
        <w:t>RCDs</w:t>
      </w:r>
      <w:proofErr w:type="spellEnd"/>
      <w:r w:rsidRPr="00364F8C">
        <w:t xml:space="preserve">, debido a la carencia de datos fiables y precisos actuales de generación de </w:t>
      </w:r>
      <w:proofErr w:type="spellStart"/>
      <w:r w:rsidRPr="00364F8C">
        <w:t>RCDs</w:t>
      </w:r>
      <w:proofErr w:type="spellEnd"/>
      <w:r w:rsidRPr="00364F8C">
        <w:t xml:space="preserve">, deberán ser ajustados y concordados en las liquidaciones finales de obra con el Poseedor de residuos. </w:t>
      </w:r>
    </w:p>
    <w:p w14:paraId="7AFC6AB9" w14:textId="2419559F" w:rsidR="00211AB6" w:rsidRPr="00364F8C" w:rsidRDefault="00211AB6" w:rsidP="00211AB6">
      <w:r w:rsidRPr="00364F8C">
        <w:t xml:space="preserve">A </w:t>
      </w:r>
      <w:proofErr w:type="gramStart"/>
      <w:r w:rsidRPr="00364F8C">
        <w:t>continuación</w:t>
      </w:r>
      <w:proofErr w:type="gramEnd"/>
      <w:r w:rsidRPr="00364F8C">
        <w:t xml:space="preserve"> se realiza una estimación de la cantidad de </w:t>
      </w:r>
      <w:proofErr w:type="spellStart"/>
      <w:r w:rsidRPr="00364F8C">
        <w:t>RCDs</w:t>
      </w:r>
      <w:proofErr w:type="spellEnd"/>
      <w:r w:rsidRPr="00364F8C">
        <w:t>, codificados con arreglo a la Lista Eur</w:t>
      </w:r>
      <w:r w:rsidR="002C1226">
        <w:t>opea de Residuos, publicada</w:t>
      </w:r>
      <w:r w:rsidR="002C1226" w:rsidRPr="00364F8C">
        <w:rPr>
          <w:rFonts w:cs="Arial"/>
        </w:rPr>
        <w:t xml:space="preserve"> por </w:t>
      </w:r>
      <w:r w:rsidR="002C1226">
        <w:rPr>
          <w:rFonts w:cs="Arial"/>
          <w:szCs w:val="21"/>
        </w:rPr>
        <w:t>Decisión de la Comisión, de 18 de diciembre de 2014 (</w:t>
      </w:r>
      <w:r w:rsidR="002C1226" w:rsidRPr="004121DC">
        <w:t>2014/955/UE</w:t>
      </w:r>
      <w:r w:rsidR="002C1226">
        <w:t>)</w:t>
      </w:r>
      <w:r w:rsidRPr="00364F8C">
        <w:t xml:space="preserve">, de </w:t>
      </w:r>
      <w:r w:rsidR="004532E0">
        <w:t>8 de febrero</w:t>
      </w:r>
      <w:r w:rsidR="004532E0" w:rsidRPr="004532E0">
        <w:rPr>
          <w:rFonts w:cs="Arial"/>
        </w:rPr>
        <w:t xml:space="preserve"> </w:t>
      </w:r>
      <w:r w:rsidR="004532E0">
        <w:rPr>
          <w:rFonts w:cs="Arial"/>
        </w:rPr>
        <w:t>y por la Ley 7/2022, de 8 de abril de residuos y suelos contaminados para una economía circular</w:t>
      </w:r>
      <w:r w:rsidRPr="00364F8C">
        <w:t xml:space="preserve">. </w:t>
      </w:r>
    </w:p>
    <w:p w14:paraId="40972FCC" w14:textId="7BB2B2A7" w:rsidR="00211AB6" w:rsidRDefault="00211AB6" w:rsidP="00211AB6">
      <w:r w:rsidRPr="00364F8C">
        <w:t xml:space="preserve">La estimación de los residuos se realiza en función del volumen de obra </w:t>
      </w:r>
      <w:r w:rsidR="00EE0934">
        <w:t>nueva</w:t>
      </w:r>
      <w:r>
        <w:t xml:space="preserve"> </w:t>
      </w:r>
      <w:r w:rsidRPr="00364F8C">
        <w:t xml:space="preserve">y de las demoliciones </w:t>
      </w:r>
      <w:r w:rsidR="00EE0934">
        <w:t>y movimiento</w:t>
      </w:r>
      <w:r w:rsidR="004E3E8A">
        <w:t>s</w:t>
      </w:r>
      <w:r w:rsidR="00EE0934">
        <w:t xml:space="preserve"> de tierras </w:t>
      </w:r>
      <w:r w:rsidRPr="00364F8C">
        <w:t>previst</w:t>
      </w:r>
      <w:r w:rsidR="00EE0934">
        <w:t>o</w:t>
      </w:r>
      <w:r w:rsidRPr="00364F8C">
        <w:t>s</w:t>
      </w:r>
      <w:r w:rsidR="004079E3">
        <w:t>,</w:t>
      </w:r>
      <w:r w:rsidRPr="00364F8C">
        <w:t xml:space="preserve"> computando la superficie </w:t>
      </w:r>
      <w:r>
        <w:t>útil en la que se actúa</w:t>
      </w:r>
      <w:r w:rsidRPr="00364F8C">
        <w:t xml:space="preserve">. </w:t>
      </w:r>
    </w:p>
    <w:p w14:paraId="45B76C56" w14:textId="182A0E36" w:rsidR="00C50088" w:rsidRDefault="00C50088" w:rsidP="00211AB6">
      <w:pPr>
        <w:rPr>
          <w:rFonts w:eastAsiaTheme="minorHAnsi"/>
          <w:szCs w:val="22"/>
        </w:rPr>
      </w:pPr>
      <w:r>
        <w:rPr>
          <w:b/>
          <w:bCs/>
          <w:caps/>
          <w:szCs w:val="22"/>
          <w:u w:val="single"/>
        </w:rPr>
        <w:t>Obra NUEVA</w:t>
      </w:r>
      <w:r w:rsidRPr="00364F8C">
        <w:rPr>
          <w:b/>
          <w:bCs/>
          <w:caps/>
          <w:szCs w:val="22"/>
        </w:rPr>
        <w:t>:</w:t>
      </w:r>
      <w:r>
        <w:rPr>
          <w:caps/>
          <w:szCs w:val="22"/>
        </w:rPr>
        <w:t xml:space="preserve"> </w:t>
      </w:r>
      <w:r w:rsidRPr="00364F8C">
        <w:t>Para cuantificar el volumen de RCD, en ausencia d</w:t>
      </w:r>
      <w:r>
        <w:t xml:space="preserve">e datos más contrastados, puede </w:t>
      </w:r>
      <w:r w:rsidRPr="00364F8C">
        <w:t>manejarse un parámetro estimativo con fines estadísticos de 0,</w:t>
      </w:r>
      <w:r>
        <w:t>2</w:t>
      </w:r>
      <w:r w:rsidRPr="00364F8C">
        <w:t xml:space="preserve"> m de altura de </w:t>
      </w:r>
      <w:r w:rsidRPr="007D7533">
        <w:t>mezcla</w:t>
      </w:r>
      <w:r>
        <w:t xml:space="preserve"> de residuos por m² construido, con una densidad tipo del orden de 1,5 a 0,5 t/m³ en función del tipo de construcción. La distribución en peso de cada tipo de RCD se hace en base a los datos estadísticos que da el Plan Nacional de RCD 2001-2006. </w:t>
      </w:r>
      <w:r>
        <w:fldChar w:fldCharType="begin"/>
      </w:r>
      <w:r>
        <w:instrText xml:space="preserve"> LINK Excel.Sheet.12 "D:\\MODELOS\\EGR\\Estimación RCD_EGR.xlsx" "ESTIMACIÓN RCD OBRA NUEVA URB.!F1C1:F7C5" \a \f 4 \h  \* MERGEFORMAT </w:instrText>
      </w:r>
      <w:r>
        <w:fldChar w:fldCharType="separate"/>
      </w:r>
    </w:p>
    <w:p w14:paraId="4389CC6E" w14:textId="3F9C4F9A" w:rsidR="00FF51DE" w:rsidRPr="00F50FE0" w:rsidRDefault="00C50088" w:rsidP="00211AB6">
      <w:pPr>
        <w:rPr>
          <w:b/>
          <w:bCs/>
          <w:caps/>
          <w:szCs w:val="22"/>
          <w:u w:val="single"/>
        </w:rPr>
      </w:pPr>
      <w:r>
        <w:fldChar w:fldCharType="end"/>
      </w:r>
      <w:r w:rsidR="006E21F3">
        <w:rPr>
          <w:b/>
          <w:bCs/>
          <w:caps/>
          <w:szCs w:val="22"/>
          <w:u w:val="single"/>
        </w:rPr>
        <w:t>OBRAS DE DEMOLICIÓN</w:t>
      </w:r>
      <w:r w:rsidR="006E21F3" w:rsidRPr="006E21F3">
        <w:rPr>
          <w:b/>
          <w:bCs/>
          <w:caps/>
          <w:szCs w:val="22"/>
        </w:rPr>
        <w:t>:</w:t>
      </w:r>
      <w:r w:rsidR="006E21F3" w:rsidRPr="006E21F3">
        <w:rPr>
          <w:bCs/>
          <w:caps/>
          <w:szCs w:val="22"/>
        </w:rPr>
        <w:t xml:space="preserve"> </w:t>
      </w:r>
      <w:r w:rsidR="006E21F3" w:rsidRPr="006E21F3">
        <w:t>Los restos de demolición</w:t>
      </w:r>
      <w:r w:rsidR="006E21F3">
        <w:t xml:space="preserve"> </w:t>
      </w:r>
      <w:r w:rsidR="00087489">
        <w:t>se cuantifican en volumen seg</w:t>
      </w:r>
      <w:r w:rsidR="002C1456">
        <w:t xml:space="preserve">ún las mediciones de proyecto </w:t>
      </w:r>
      <w:r w:rsidR="00087489">
        <w:t>(expresadas en m³)</w:t>
      </w:r>
      <w:r w:rsidR="00212C97">
        <w:t>,</w:t>
      </w:r>
      <w:r w:rsidR="002C1456">
        <w:t xml:space="preserve"> teniendo en cuenta el factor de esponjamiento si no se ha contemplado en el proyecto, y</w:t>
      </w:r>
      <w:r w:rsidR="00212C97">
        <w:t xml:space="preserve"> </w:t>
      </w:r>
      <w:r w:rsidR="002C1456">
        <w:t>con una</w:t>
      </w:r>
      <w:r w:rsidR="00212C97">
        <w:t xml:space="preserve"> </w:t>
      </w:r>
      <w:r w:rsidR="002C1456">
        <w:t>densidad media que se estima en función de los materiales existentes en el edificio a demoler (entre 1,5 y 0,5 t/m³).</w:t>
      </w:r>
      <w:r w:rsidR="00635E50">
        <w:rPr>
          <w:bCs/>
          <w:caps/>
          <w:szCs w:val="22"/>
        </w:rPr>
        <w:fldChar w:fldCharType="begin"/>
      </w:r>
      <w:r w:rsidR="00635E50">
        <w:rPr>
          <w:bCs/>
          <w:caps/>
          <w:szCs w:val="22"/>
        </w:rPr>
        <w:instrText xml:space="preserve"> LINK </w:instrText>
      </w:r>
      <w:r w:rsidR="00FF51DE">
        <w:rPr>
          <w:bCs/>
          <w:caps/>
          <w:szCs w:val="22"/>
        </w:rPr>
        <w:instrText xml:space="preserve">Excel.Sheet.12 "D:\\MODELOS\\EGR\\Estimación RCD_EGR.xlsx" "ESTIMACIÓN RCD DEMOLICIÓN!F1C1:F5C5" </w:instrText>
      </w:r>
      <w:r w:rsidR="00635E50">
        <w:rPr>
          <w:bCs/>
          <w:caps/>
          <w:szCs w:val="22"/>
        </w:rPr>
        <w:instrText xml:space="preserve">\a \f 4 \h  \* MERGEFORMAT </w:instrText>
      </w:r>
      <w:r w:rsidR="00635E50">
        <w:rPr>
          <w:bCs/>
          <w:caps/>
          <w:szCs w:val="22"/>
        </w:rPr>
        <w:fldChar w:fldCharType="separate"/>
      </w:r>
    </w:p>
    <w:p w14:paraId="3E470861" w14:textId="21EF0D37" w:rsidR="000766F2" w:rsidRDefault="00635E50" w:rsidP="009F0515">
      <w:r>
        <w:rPr>
          <w:bCs/>
          <w:caps/>
          <w:szCs w:val="22"/>
        </w:rPr>
        <w:fldChar w:fldCharType="end"/>
      </w:r>
      <w:r w:rsidR="00F90F22" w:rsidRPr="004E3E8A">
        <w:rPr>
          <w:b/>
          <w:u w:val="single"/>
        </w:rPr>
        <w:t>MOVIMIENTO DE TIERRAS</w:t>
      </w:r>
      <w:r w:rsidR="00F90F22">
        <w:t>: Los restos del movimiento de tierras se cuantifican en volumen según las mediciones de proyecto (expresadas en m³), que se multiplicarán por el peso específico para calcular las toneladas totales. Se considerará la r</w:t>
      </w:r>
      <w:r w:rsidR="0041725D">
        <w:t>eutilización en la propia obra.</w:t>
      </w:r>
      <w:r w:rsidR="009F0515">
        <w:t xml:space="preserve"> </w:t>
      </w:r>
    </w:p>
    <w:p w14:paraId="7F29C870" w14:textId="77777777" w:rsidR="009F0515" w:rsidRDefault="009F0515" w:rsidP="00211AB6">
      <w:pPr>
        <w:rPr>
          <w:rFonts w:eastAsiaTheme="minorHAnsi"/>
          <w:szCs w:val="22"/>
        </w:rPr>
      </w:pPr>
      <w:r>
        <w:fldChar w:fldCharType="begin"/>
      </w:r>
      <w:r>
        <w:instrText xml:space="preserve"> LINK Excel.Sheet.12 "\\\\Srvfic1.dipcaceres.dom\\proyectosobras\\17_NORMALIZACION\\15_RCD's\\EGRCD_v2025\\EGR_V2025-01\\Estimación RCD_EGR.xlsx" "ESTIMACIÓN RCD!F1C1:F15C5" \a \f 4 \h </w:instrText>
      </w:r>
      <w:r>
        <w:fldChar w:fldCharType="separate"/>
      </w:r>
    </w:p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440"/>
        <w:gridCol w:w="1520"/>
        <w:gridCol w:w="1900"/>
        <w:gridCol w:w="1420"/>
      </w:tblGrid>
      <w:tr w:rsidR="009F0515" w:rsidRPr="009F0515" w14:paraId="2160E65C" w14:textId="77777777" w:rsidTr="009F0515">
        <w:trPr>
          <w:trHeight w:val="240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095725" w14:textId="063D77CE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ESTIMACIÓN DE RCD OBRA NUEVA</w:t>
            </w:r>
          </w:p>
        </w:tc>
      </w:tr>
      <w:tr w:rsidR="009F0515" w:rsidRPr="009F0515" w14:paraId="69E5B9B4" w14:textId="77777777" w:rsidTr="009F0515">
        <w:trPr>
          <w:trHeight w:val="72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D720894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USOS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3ABFCF3C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SUPERFICIE CONSTRUIDA</w:t>
            </w: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 m²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6B7E16D9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val="en-US"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val="en-US" w:eastAsia="es-ES"/>
              </w:rPr>
              <w:t>VOLUMEN RCD</w:t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val="en-US" w:eastAsia="es-ES"/>
              </w:rPr>
              <w:t xml:space="preserve"> </w:t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val="en-US" w:eastAsia="es-ES"/>
              </w:rPr>
              <w:br/>
              <w:t>(S x 0,20 m)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5F3F6BCE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TIPO</w:t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 </w:t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(entre 1,5 y 0,5 t/m³)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F17AA1C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 xml:space="preserve">Toneladas RCD </w:t>
            </w: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(V x d)</w:t>
            </w:r>
          </w:p>
        </w:tc>
      </w:tr>
      <w:tr w:rsidR="009F0515" w:rsidRPr="009F0515" w14:paraId="5B3E2CAE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121DCF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Zonas públicas/viviendas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B0E6BDC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4CB2B5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70B727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2F0E23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9F0515" w:rsidRPr="009F0515" w14:paraId="6D783040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44F27D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Zonas almacén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1F17991A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593F4D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DE6A67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A4CDCF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9F0515" w:rsidRPr="009F0515" w14:paraId="13E40694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DFEDFA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Zonas aparcamiento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47B96ADC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454800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E7E5D2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685725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9F0515" w:rsidRPr="009F0515" w14:paraId="45889C40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D10F7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Obras urbanización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4E0AC39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BCE0B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C2C7A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2230BCD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9F0515" w:rsidRPr="009F0515" w14:paraId="25061298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F28EE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31F899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1AB9A8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4514515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43BC6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9F0515" w:rsidRPr="009F0515" w14:paraId="6949FFDD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407D7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DACE8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F060A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78B99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31783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9F0515" w:rsidRPr="009F0515" w14:paraId="613B6E7A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E9A41D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49DCC7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A79BE2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13DB8E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DAC81B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9F0515" w:rsidRPr="009F0515" w14:paraId="5F983FB1" w14:textId="77777777" w:rsidTr="009F0515">
        <w:trPr>
          <w:trHeight w:val="240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0A20C7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ESTIMACIÓN DE RCD DEMOLICIÓN</w:t>
            </w:r>
          </w:p>
        </w:tc>
      </w:tr>
      <w:tr w:rsidR="009F0515" w:rsidRPr="009F0515" w14:paraId="190FCE35" w14:textId="77777777" w:rsidTr="009F0515">
        <w:trPr>
          <w:trHeight w:val="48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6ED05B7D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ELEMENTO DEMOLIDO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4A52C3B8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 RCD</w:t>
            </w: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m³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642B46AE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FACTOR ESPONJAMIENTO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6B435D12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TIPO</w:t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 </w:t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(entre 1,5 y 0,5 t/m³)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2566FE8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 xml:space="preserve">Toneladas RCD </w:t>
            </w: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(V x d)</w:t>
            </w:r>
          </w:p>
        </w:tc>
      </w:tr>
      <w:tr w:rsidR="009F0515" w:rsidRPr="009F0515" w14:paraId="7FA2DC2A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68034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Según proyecto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D51002B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7802AB7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3980F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1D2861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9F0515" w:rsidRPr="009F0515" w14:paraId="6C9FB5D4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E529AD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C9368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2FFA83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4AA457C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89457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9F0515" w:rsidRPr="009F0515" w14:paraId="3282CEC6" w14:textId="77777777" w:rsidTr="009F0515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F7941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B9A8A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47781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93B66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87FFC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9F0515" w:rsidRPr="009F0515" w14:paraId="58ACF2B1" w14:textId="77777777" w:rsidTr="009F0515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34ECE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31C9D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DD7C77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Categorías I, II y III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CBB5E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</w:tbl>
    <w:p w14:paraId="338FBF5A" w14:textId="4AD406C0" w:rsidR="009F0515" w:rsidRDefault="009F0515" w:rsidP="00211AB6">
      <w:r>
        <w:fldChar w:fldCharType="end"/>
      </w:r>
    </w:p>
    <w:p w14:paraId="5483FCE3" w14:textId="7A065FDC" w:rsidR="000766F2" w:rsidRDefault="000766F2" w:rsidP="00211AB6">
      <w:pPr>
        <w:rPr>
          <w:b/>
          <w:bCs/>
          <w:caps/>
          <w:szCs w:val="22"/>
          <w:u w:val="single"/>
        </w:rPr>
      </w:pPr>
    </w:p>
    <w:p w14:paraId="61987AF9" w14:textId="42F03B44" w:rsidR="009F0515" w:rsidRDefault="009F0515" w:rsidP="00211AB6">
      <w:pPr>
        <w:rPr>
          <w:b/>
          <w:bCs/>
          <w:caps/>
          <w:szCs w:val="22"/>
          <w:u w:val="single"/>
        </w:rPr>
      </w:pPr>
    </w:p>
    <w:p w14:paraId="151E68D6" w14:textId="77777777" w:rsidR="009F0515" w:rsidRDefault="009F0515" w:rsidP="00211AB6">
      <w:pPr>
        <w:rPr>
          <w:b/>
          <w:bCs/>
          <w:caps/>
          <w:szCs w:val="22"/>
          <w:u w:val="single"/>
        </w:rPr>
      </w:pPr>
    </w:p>
    <w:p w14:paraId="5BDA0917" w14:textId="77777777" w:rsidR="009F0515" w:rsidRDefault="009F0515" w:rsidP="00211AB6">
      <w:pPr>
        <w:rPr>
          <w:rFonts w:eastAsiaTheme="minorHAnsi"/>
          <w:szCs w:val="22"/>
        </w:rPr>
      </w:pPr>
      <w:r>
        <w:lastRenderedPageBreak/>
        <w:fldChar w:fldCharType="begin"/>
      </w:r>
      <w:r>
        <w:instrText xml:space="preserve"> LINK Excel.Sheet.12 "\\\\Srvfic1.dipcaceres.dom\\proyectosobras\\17_NORMALIZACION\\15_RCD's\\EGRCD_v2025\\EGR_V2025-01\\Estimación RCD_EGR.xlsx" "ESTIMACIÓN RCD!F18C1:F23C5" \a \f 4 \h </w:instrText>
      </w:r>
      <w:r>
        <w:fldChar w:fldCharType="separate"/>
      </w:r>
    </w:p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440"/>
        <w:gridCol w:w="1520"/>
        <w:gridCol w:w="1900"/>
        <w:gridCol w:w="1420"/>
      </w:tblGrid>
      <w:tr w:rsidR="009F0515" w:rsidRPr="009F0515" w14:paraId="781DA6B8" w14:textId="77777777" w:rsidTr="009F0515">
        <w:trPr>
          <w:trHeight w:val="240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006B35" w14:textId="49F8762A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ESTIMACIÓN TIERRAS DE LA EXCAVACIÓN</w:t>
            </w:r>
          </w:p>
        </w:tc>
      </w:tr>
      <w:tr w:rsidR="009F0515" w:rsidRPr="009F0515" w14:paraId="635F3528" w14:textId="77777777" w:rsidTr="009F0515">
        <w:trPr>
          <w:trHeight w:val="48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91D236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093A34B7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m³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90514D1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 xml:space="preserve">DENSIDAD TIPO </w:t>
            </w: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t/m³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72FC6293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% REUTILIZACIÓN EN OBRA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575E9AA3" w14:textId="77777777" w:rsidR="009F0515" w:rsidRPr="009F0515" w:rsidRDefault="009F0515" w:rsidP="009F051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  <w:r w:rsidRPr="009F0515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9F0515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(V x d) </w:t>
            </w:r>
          </w:p>
        </w:tc>
      </w:tr>
      <w:tr w:rsidR="009F0515" w:rsidRPr="009F0515" w14:paraId="0A89F296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87267B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Según proyecto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9DC2C8E" w14:textId="77777777" w:rsidR="009F0515" w:rsidRPr="009F0515" w:rsidRDefault="009F0515" w:rsidP="009F051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5FE55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11AC5F1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877D4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9F0515" w:rsidRPr="009F0515" w14:paraId="58383495" w14:textId="77777777" w:rsidTr="009F0515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0DA0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A89C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61AE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1083776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TIERRAS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48F3E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9F0515" w:rsidRPr="009F0515" w14:paraId="2082ECC5" w14:textId="77777777" w:rsidTr="009F0515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62A04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6DF41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F8793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0C668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83981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9F0515" w:rsidRPr="009F0515" w14:paraId="466E9253" w14:textId="77777777" w:rsidTr="009F0515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2126A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45FA" w14:textId="77777777" w:rsidR="009F0515" w:rsidRPr="009F0515" w:rsidRDefault="009F0515" w:rsidP="009F0515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0E36A6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IV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536C4D" w14:textId="77777777" w:rsidR="009F0515" w:rsidRPr="009F0515" w:rsidRDefault="009F0515" w:rsidP="009F0515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05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</w:tbl>
    <w:p w14:paraId="69A52FD4" w14:textId="01A12A32" w:rsidR="000766F2" w:rsidRPr="009F0515" w:rsidRDefault="009F0515" w:rsidP="00211AB6">
      <w:pPr>
        <w:rPr>
          <w:rFonts w:eastAsiaTheme="minorHAnsi"/>
          <w:szCs w:val="22"/>
        </w:rPr>
      </w:pPr>
      <w:r>
        <w:fldChar w:fldCharType="end"/>
      </w:r>
      <w:r w:rsidR="000766F2">
        <w:fldChar w:fldCharType="begin"/>
      </w:r>
      <w:r w:rsidR="000766F2">
        <w:instrText xml:space="preserve"> LINK Excel.Sheet.12 "\\\\Srvfic1.dipcaceres.dom\\proyectosobras\\17_NORMALIZACION\\15_RCD's\\2025_EGR-Actualizado\\EGR\\Estimación RCD_EGR.xlsx" "ESTIMACIÓN RCD!F18C1:F23C5" \a \f 4 \h </w:instrText>
      </w:r>
      <w:r w:rsidR="000766F2">
        <w:fldChar w:fldCharType="separate"/>
      </w:r>
      <w:r w:rsidR="000766F2">
        <w:rPr>
          <w:b/>
          <w:bCs/>
          <w:caps/>
          <w:szCs w:val="22"/>
          <w:u w:val="single"/>
        </w:rPr>
        <w:fldChar w:fldCharType="end"/>
      </w:r>
    </w:p>
    <w:p w14:paraId="0BDA65B2" w14:textId="0D27A9DF" w:rsidR="0041725D" w:rsidRDefault="00635E50" w:rsidP="00211AB6">
      <w:pPr>
        <w:rPr>
          <w:bCs/>
          <w:szCs w:val="22"/>
        </w:rPr>
      </w:pPr>
      <w:r w:rsidRPr="00635E50">
        <w:rPr>
          <w:bCs/>
          <w:szCs w:val="22"/>
        </w:rPr>
        <w:t xml:space="preserve">Una vez obtenidas las </w:t>
      </w:r>
      <w:r>
        <w:rPr>
          <w:bCs/>
          <w:szCs w:val="22"/>
        </w:rPr>
        <w:t xml:space="preserve">cantidades totales </w:t>
      </w:r>
      <w:r w:rsidR="0082599E">
        <w:rPr>
          <w:bCs/>
          <w:szCs w:val="22"/>
        </w:rPr>
        <w:t>y en base a los estudios realizados para obras similares de la composición en peso de los RCD que van a vertedero plasmados en el Plan Nacional de RCD 2001-2006, se consideran los siguientes pesos y volúmenes en función de la tipología de residuo:</w:t>
      </w:r>
    </w:p>
    <w:p w14:paraId="43F53BE0" w14:textId="77777777" w:rsidR="00E5189A" w:rsidRDefault="00E5189A" w:rsidP="00211AB6">
      <w:pPr>
        <w:rPr>
          <w:rFonts w:eastAsiaTheme="minorHAnsi"/>
          <w:szCs w:val="22"/>
        </w:rPr>
      </w:pPr>
      <w:r>
        <w:fldChar w:fldCharType="begin"/>
      </w:r>
      <w:r>
        <w:instrText xml:space="preserve"> LINK Excel.Sheet.12 "\\\\Srvfic1.dipcaceres.dom\\proyectosobras\\17_NORMALIZACION\\15_RCD's\\EGRCD_v2025\\EGR_V2025-01\\Estimación RCD_EGR.xlsx" "RCD POR TIPO!Área_de_impresión" \a \f 4 \h </w:instrText>
      </w:r>
      <w:r>
        <w:fldChar w:fldCharType="separate"/>
      </w:r>
      <w:bookmarkStart w:id="1" w:name="RANGE!A1:E35"/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0"/>
        <w:gridCol w:w="1480"/>
        <w:gridCol w:w="1320"/>
        <w:gridCol w:w="1600"/>
        <w:gridCol w:w="1320"/>
      </w:tblGrid>
      <w:tr w:rsidR="00E5189A" w:rsidRPr="00E5189A" w14:paraId="64466888" w14:textId="77777777" w:rsidTr="00E5189A">
        <w:trPr>
          <w:trHeight w:val="240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C48E" w14:textId="033C8634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RCD ESTIMADOS POR CATEGORÍAS</w:t>
            </w:r>
            <w:bookmarkEnd w:id="1"/>
          </w:p>
        </w:tc>
      </w:tr>
      <w:tr w:rsidR="00E5189A" w:rsidRPr="00E5189A" w14:paraId="0ACB7D80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50770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B5251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1C65D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3CEEE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63E94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189A" w:rsidRPr="00E5189A" w14:paraId="2443B09E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A40C9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43C15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1BC08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SEPARACIÓN EN OBRA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E4766E8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</w:t>
            </w:r>
          </w:p>
        </w:tc>
      </w:tr>
      <w:tr w:rsidR="00E5189A" w:rsidRPr="00E5189A" w14:paraId="2B401C15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B6B2C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B65A8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79C60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6C725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2C017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189A" w:rsidRPr="00E5189A" w14:paraId="40D2A6AC" w14:textId="77777777" w:rsidTr="00E5189A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vAlign w:val="bottom"/>
            <w:hideMark/>
          </w:tcPr>
          <w:p w14:paraId="5582107E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I. Potencialmente peligrosos y otros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79BF9AD2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11% en peso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6A35D74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04450C07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67EB16B2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E5189A" w:rsidRPr="00E5189A" w14:paraId="5D98C95E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DF8F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Basura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714C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7,00%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076A8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4E338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D388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27661D1F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2077F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Potencialmente peligrosos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65FA4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4,00%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FDB83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50EA0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 t/m³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E864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4BB58DDD" w14:textId="77777777" w:rsidTr="00E5189A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7EB1B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3312A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2079B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A75C9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6FC581DC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03C11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D1769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82309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4EEE8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DFD91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189A" w:rsidRPr="00E5189A" w14:paraId="23662D5F" w14:textId="77777777" w:rsidTr="00E5189A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BC2E6"/>
            <w:vAlign w:val="bottom"/>
            <w:hideMark/>
          </w:tcPr>
          <w:p w14:paraId="0713BB34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II. Residuos inertes sucios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1B016B1F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07744B4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1A9368F6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42E685B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E5189A" w:rsidRPr="00E5189A" w14:paraId="54D7D214" w14:textId="77777777" w:rsidTr="00E5189A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E765D6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Naturaleza pétrea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3A91CB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75% en peso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7E46C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02EE9C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89563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189A" w:rsidRPr="00E5189A" w14:paraId="12D39970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31E4E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Arena, grava y otros áridos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E9CC1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09339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CB5F7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DB0C7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5817E227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21AAE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65980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12,00%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90F7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A2B2B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0FD9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64B3642C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BE8B5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Ladrillos, azulejos y otros cerámicos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B28DE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54,00%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A091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BC54C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CE0A8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1BDD3E77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6CF57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Piedra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D10E6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5,00%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E2EA8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BA79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E8CD3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79889EE6" w14:textId="77777777" w:rsidTr="00E5189A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21D78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Total RCD Naturaleza pétrea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4DF2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83673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A53A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19295751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44CF13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Naturaleza no pétrea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C8C693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14% en peso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6B17F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84228A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DD3F6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</w:tr>
      <w:tr w:rsidR="00E5189A" w:rsidRPr="00E5189A" w14:paraId="2F7C3D36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774D2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Asfalto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19978C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5,00%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7A7FC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2505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1,30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D0CAF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16256878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51DD4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Madera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963D5D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4,00%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CC91E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3D71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0,60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E0512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28BC0D94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590C5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Metales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2FB2DB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2,50%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D3481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1481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351F5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5CABF2C6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1BDFB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Papel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C23082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0,30%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BBB67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11F87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37853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635B7C84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D81FA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Plástico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C02AD1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742FA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73B8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14045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3995E6D8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4D1E8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Vidrio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B59815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3F90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B3A4C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85E48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3F42ED9D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5BB85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Yeso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B7A8FF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0,20%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B03A5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B5F3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1,20 t/m³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D910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4A048D5B" w14:textId="77777777" w:rsidTr="00E5189A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A27FB9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Total RCD Naturaleza no pétrea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8DF6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4E139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10CCA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58692422" w14:textId="77777777" w:rsidTr="00E5189A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AFAC15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97B2C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A6FCC9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C6E87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6E60E88D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9C0631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A6577A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76965A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72A28F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D31F33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189A" w:rsidRPr="00E5189A" w14:paraId="790D1841" w14:textId="77777777" w:rsidTr="00E5189A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BC2E6"/>
            <w:vAlign w:val="bottom"/>
            <w:hideMark/>
          </w:tcPr>
          <w:p w14:paraId="16C66156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III. Residuos inertes limpios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390DA50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75% en peso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77140022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55606B8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604CB01C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E5189A" w:rsidRPr="00E5189A" w14:paraId="0125B9EC" w14:textId="77777777" w:rsidTr="00E5189A">
        <w:trPr>
          <w:trHeight w:val="4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88002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Hormigones, morteros, piedras y áridos naturales mezclados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039315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21,00%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7BFA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6D64D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80F75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</w:tr>
      <w:tr w:rsidR="00E5189A" w:rsidRPr="00E5189A" w14:paraId="0808877E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A51FA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Ladrillos, azulejos y otros cerámicos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7A2FC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54,00%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4879C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33699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7E00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</w:tr>
      <w:tr w:rsidR="00E5189A" w:rsidRPr="00E5189A" w14:paraId="740BC252" w14:textId="77777777" w:rsidTr="00E5189A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296CF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05937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B80E6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CE360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3AF536C8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ACBF0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E6B50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7AD95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B35F4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178D4" w14:textId="77777777" w:rsidR="00E5189A" w:rsidRPr="00E5189A" w:rsidRDefault="00E5189A" w:rsidP="00E5189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189A" w:rsidRPr="00E5189A" w14:paraId="214FFD5F" w14:textId="77777777" w:rsidTr="00E5189A">
        <w:trPr>
          <w:trHeight w:val="4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6C43615B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IV. Tierras y pétreos de la excavación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6FFAE3EE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070715AE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5D75D33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21F2EB8" w14:textId="77777777" w:rsidR="00E5189A" w:rsidRPr="00E5189A" w:rsidRDefault="00E5189A" w:rsidP="00E5189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E5189A" w:rsidRPr="00E5189A" w14:paraId="6FF18211" w14:textId="77777777" w:rsidTr="00E5189A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7E5A7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Tierras y pétreos de la excavación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1FDB9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Según proyecto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F9C0A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212F6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E2D6D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189A" w:rsidRPr="00E5189A" w14:paraId="05A19DDA" w14:textId="77777777" w:rsidTr="00E5189A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7AD5B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2342D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8A46C" w14:textId="77777777" w:rsidR="00E5189A" w:rsidRPr="00E5189A" w:rsidRDefault="00E5189A" w:rsidP="00E5189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8A9AA" w14:textId="77777777" w:rsidR="00E5189A" w:rsidRPr="00E5189A" w:rsidRDefault="00E5189A" w:rsidP="00E5189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189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</w:tbl>
    <w:p w14:paraId="684A15AE" w14:textId="5607E0EA" w:rsidR="00E5189A" w:rsidRPr="00E5189A" w:rsidRDefault="00E5189A" w:rsidP="00211AB6">
      <w:pPr>
        <w:rPr>
          <w:rFonts w:eastAsiaTheme="minorHAnsi"/>
          <w:szCs w:val="22"/>
        </w:rPr>
      </w:pPr>
      <w:r>
        <w:fldChar w:fldCharType="end"/>
      </w:r>
    </w:p>
    <w:p w14:paraId="703B2F43" w14:textId="77777777" w:rsidR="0002392E" w:rsidRDefault="0002392E">
      <w:pPr>
        <w:spacing w:after="160" w:line="259" w:lineRule="auto"/>
        <w:jc w:val="left"/>
        <w:rPr>
          <w:bCs/>
          <w:szCs w:val="22"/>
        </w:rPr>
      </w:pPr>
      <w:r>
        <w:rPr>
          <w:bCs/>
          <w:szCs w:val="22"/>
        </w:rPr>
        <w:br w:type="page"/>
      </w:r>
    </w:p>
    <w:p w14:paraId="01FBD14D" w14:textId="77777777" w:rsidR="0041725D" w:rsidRDefault="0041725D" w:rsidP="00211AB6">
      <w:pPr>
        <w:rPr>
          <w:bCs/>
          <w:szCs w:val="22"/>
        </w:rPr>
      </w:pPr>
    </w:p>
    <w:p w14:paraId="68B7466F" w14:textId="464F657E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Medidas para la prevención de residuos en la obra objeto del proyecto (Art. 4.1.a 2º)</w:t>
      </w:r>
    </w:p>
    <w:p w14:paraId="5A15F507" w14:textId="77777777" w:rsidR="00211AB6" w:rsidRPr="00364F8C" w:rsidRDefault="00211AB6" w:rsidP="00211AB6">
      <w:r w:rsidRPr="00364F8C">
        <w:t>Medidas consideradas para la reducción de los residuos generados como consecuencia de la co</w:t>
      </w:r>
      <w:r>
        <w:t>n</w:t>
      </w:r>
      <w:r w:rsidRPr="00364F8C">
        <w:t>strucción de la edificación</w:t>
      </w:r>
      <w:r w:rsidRPr="00364F8C">
        <w:rPr>
          <w:bCs/>
          <w:iCs/>
        </w:rPr>
        <w:t xml:space="preserve">. 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8707"/>
      </w:tblGrid>
      <w:tr w:rsidR="00211AB6" w:rsidRPr="006D6AAB" w14:paraId="0E630BD3" w14:textId="77777777" w:rsidTr="00A745DC">
        <w:tc>
          <w:tcPr>
            <w:tcW w:w="2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65EC2E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263FF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No se prevé operación de prevención alguna.</w:t>
            </w:r>
          </w:p>
        </w:tc>
      </w:tr>
      <w:tr w:rsidR="00211AB6" w:rsidRPr="006D6AAB" w14:paraId="1CCBDCBF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95D7F" w14:textId="77777777" w:rsidR="00211AB6" w:rsidRPr="006D6AAB" w:rsidRDefault="0006267A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47B53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Realización de demolición selectiva.</w:t>
            </w:r>
          </w:p>
        </w:tc>
      </w:tr>
      <w:tr w:rsidR="00211AB6" w:rsidRPr="006D6AAB" w14:paraId="06A76C1F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04AB3" w14:textId="77777777" w:rsidR="00211AB6" w:rsidRPr="006D6AAB" w:rsidRDefault="0006267A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EA186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El acopio de los materiales se realiza de forma ordenada, controlando en todo momento la disponibilidad de los distintos materiales de construcción y evitando posibles desperfectos por golpes, derribos...</w:t>
            </w:r>
          </w:p>
        </w:tc>
      </w:tr>
      <w:tr w:rsidR="00211AB6" w:rsidRPr="006D6AAB" w14:paraId="3873BED2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B9DF4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7786C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Las piezas prefabricadas se almacenarán en su embalaje original, en zonas delimitadas para las que esté prohibida la circulación de vehículos.</w:t>
            </w:r>
          </w:p>
        </w:tc>
      </w:tr>
      <w:tr w:rsidR="00211AB6" w:rsidRPr="006D6AAB" w14:paraId="0A479979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C543B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84263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Se realizarán modificaciones de proyecto para favorecer la compensación de tierras o la reutilización de las mismas.</w:t>
            </w:r>
          </w:p>
        </w:tc>
      </w:tr>
      <w:tr w:rsidR="00211AB6" w:rsidRPr="006D6AAB" w14:paraId="540A307F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71B3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1C974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Los productos líquidos en uso se dispondrán en zonas con poco tránsito para evitar el derrame por vuelco de los envases.</w:t>
            </w:r>
          </w:p>
        </w:tc>
      </w:tr>
      <w:tr w:rsidR="00211AB6" w:rsidRPr="006D6AAB" w14:paraId="7A70ABE4" w14:textId="77777777" w:rsidTr="00A745DC">
        <w:tc>
          <w:tcPr>
            <w:tcW w:w="200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F34B4F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9CE102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4F7F4370" w14:textId="77777777" w:rsidR="00211AB6" w:rsidRDefault="00211AB6" w:rsidP="00211AB6">
      <w:pPr>
        <w:rPr>
          <w:rFonts w:ascii="Arial Narrow" w:hAnsi="Arial Narrow" w:cs="Arial Narrow"/>
          <w:caps/>
          <w:szCs w:val="22"/>
        </w:rPr>
      </w:pPr>
    </w:p>
    <w:p w14:paraId="36559331" w14:textId="6146E844" w:rsidR="0035284D" w:rsidRPr="002A6735" w:rsidRDefault="0035284D" w:rsidP="002A6735">
      <w:pPr>
        <w:pStyle w:val="Ttulo2"/>
        <w:numPr>
          <w:ilvl w:val="0"/>
          <w:numId w:val="2"/>
        </w:numPr>
      </w:pPr>
      <w:r w:rsidRPr="002A6735">
        <w:t>Medidas de separación en obra</w:t>
      </w:r>
    </w:p>
    <w:p w14:paraId="68BB9C0A" w14:textId="77777777" w:rsidR="00D769B9" w:rsidRDefault="0035284D" w:rsidP="002C38B5">
      <w:pPr>
        <w:shd w:val="clear" w:color="auto" w:fill="FFFFFF"/>
        <w:spacing w:before="240"/>
        <w:ind w:left="142"/>
        <w:rPr>
          <w:bCs/>
          <w:szCs w:val="22"/>
          <w:lang w:val="es-ES_tradnl"/>
        </w:rPr>
      </w:pPr>
      <w:r w:rsidRPr="00B716F6">
        <w:rPr>
          <w:bCs/>
          <w:szCs w:val="22"/>
          <w:lang w:val="es-ES_tradnl"/>
        </w:rPr>
        <w:t>En base al artículo 5.5 del RD 105/2008, los residuos de construcción y demolición deberán separase en fracciones, cuando, de forma individualizada para cada una de dichas fracciones, la cantidad prevista de generación para el total de la obra supere las siguientes cantidades:</w:t>
      </w:r>
    </w:p>
    <w:p w14:paraId="068A9023" w14:textId="77777777" w:rsidR="00CD6A0C" w:rsidRDefault="00CD6A0C" w:rsidP="00296041">
      <w:pPr>
        <w:rPr>
          <w:rFonts w:eastAsiaTheme="minorHAnsi"/>
          <w:szCs w:val="22"/>
        </w:rPr>
      </w:pPr>
      <w:r>
        <w:rPr>
          <w:lang w:val="es-ES_tradnl"/>
        </w:rPr>
        <w:fldChar w:fldCharType="begin"/>
      </w:r>
      <w:r>
        <w:rPr>
          <w:lang w:val="es-ES_tradnl"/>
        </w:rPr>
        <w:instrText xml:space="preserve"> LINK Excel.Sheet.12 "\\\\Srvfic1.dipcaceres.dom\\proyectosobras\\17_NORMALIZACION\\15_RCD's\\EGRCD_v2025\\EGR_V2025-01\\Estimación RCD_EGR.xlsx" "SEPARACIÓN!Área_de_impresión" \a \f 4 \h </w:instrText>
      </w:r>
      <w:r>
        <w:rPr>
          <w:lang w:val="es-ES_tradnl"/>
        </w:rPr>
        <w:fldChar w:fldCharType="separate"/>
      </w:r>
      <w:bookmarkStart w:id="2" w:name="RANGE!A1:D8"/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160"/>
        <w:gridCol w:w="1540"/>
        <w:gridCol w:w="2480"/>
      </w:tblGrid>
      <w:tr w:rsidR="00CD6A0C" w:rsidRPr="00CD6A0C" w14:paraId="1D51CA7A" w14:textId="77777777" w:rsidTr="00CD6A0C">
        <w:trPr>
          <w:trHeight w:val="48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3F61408" w14:textId="1872C8B5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TIPO RESIDUO</w:t>
            </w:r>
            <w:bookmarkEnd w:id="2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26B7D8D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FRACCIÓN LÍMITE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0BC73CC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PREVISIÓN PROYECTO (t)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8B33053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SEPARACIÓN IN SITU OBLIGATORIA</w:t>
            </w:r>
          </w:p>
        </w:tc>
      </w:tr>
      <w:tr w:rsidR="00CD6A0C" w:rsidRPr="00CD6A0C" w14:paraId="27212C92" w14:textId="77777777" w:rsidTr="00CD6A0C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7A7E" w14:textId="77777777" w:rsidR="00CD6A0C" w:rsidRPr="00CD6A0C" w:rsidRDefault="00CD6A0C" w:rsidP="00CD6A0C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1B40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80,00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3A2B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6E3F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CD6A0C" w:rsidRPr="00CD6A0C" w14:paraId="27A52B5F" w14:textId="77777777" w:rsidTr="00CD6A0C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B408" w14:textId="77777777" w:rsidR="00CD6A0C" w:rsidRPr="00CD6A0C" w:rsidRDefault="00CD6A0C" w:rsidP="00CD6A0C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Ladrillos, tejas, cerámicos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6C54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40,00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88B1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AE4A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CD6A0C" w:rsidRPr="00CD6A0C" w14:paraId="2D32DE7A" w14:textId="77777777" w:rsidTr="00CD6A0C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90DD" w14:textId="77777777" w:rsidR="00CD6A0C" w:rsidRPr="00CD6A0C" w:rsidRDefault="00CD6A0C" w:rsidP="00CD6A0C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Metales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2E5A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F1CA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839D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CD6A0C" w:rsidRPr="00CD6A0C" w14:paraId="1E695619" w14:textId="77777777" w:rsidTr="00CD6A0C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A9E4" w14:textId="77777777" w:rsidR="00CD6A0C" w:rsidRPr="00CD6A0C" w:rsidRDefault="00CD6A0C" w:rsidP="00CD6A0C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Madera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52D1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DE3C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9A7C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CD6A0C" w:rsidRPr="00CD6A0C" w14:paraId="2BD5B8A2" w14:textId="77777777" w:rsidTr="00CD6A0C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C8C2" w14:textId="77777777" w:rsidR="00CD6A0C" w:rsidRPr="00CD6A0C" w:rsidRDefault="00CD6A0C" w:rsidP="00CD6A0C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Vidrio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A5DA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5AD5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97E2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CD6A0C" w:rsidRPr="00CD6A0C" w14:paraId="28FDFEAB" w14:textId="77777777" w:rsidTr="00CD6A0C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D852" w14:textId="77777777" w:rsidR="00CD6A0C" w:rsidRPr="00CD6A0C" w:rsidRDefault="00CD6A0C" w:rsidP="00CD6A0C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Plásticos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A7D7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CC14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0789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CD6A0C" w:rsidRPr="00CD6A0C" w14:paraId="607F8DE1" w14:textId="77777777" w:rsidTr="00CD6A0C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AF2D" w14:textId="77777777" w:rsidR="00CD6A0C" w:rsidRPr="00CD6A0C" w:rsidRDefault="00CD6A0C" w:rsidP="00CD6A0C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Papel y cartón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2F02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 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3B83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FDFD" w14:textId="77777777" w:rsidR="00CD6A0C" w:rsidRPr="00CD6A0C" w:rsidRDefault="00CD6A0C" w:rsidP="00CD6A0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D6A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</w:tbl>
    <w:p w14:paraId="4531FE8C" w14:textId="132B5C01" w:rsidR="00D769B9" w:rsidRDefault="00CD6A0C" w:rsidP="00296041">
      <w:pPr>
        <w:rPr>
          <w:rFonts w:eastAsiaTheme="minorHAnsi"/>
          <w:szCs w:val="22"/>
        </w:rPr>
      </w:pPr>
      <w:r>
        <w:rPr>
          <w:lang w:val="es-ES_tradnl"/>
        </w:rPr>
        <w:fldChar w:fldCharType="end"/>
      </w:r>
      <w:r w:rsidR="00D769B9">
        <w:rPr>
          <w:lang w:val="es-ES_tradnl"/>
        </w:rPr>
        <w:fldChar w:fldCharType="begin"/>
      </w:r>
      <w:r w:rsidR="00D769B9">
        <w:rPr>
          <w:lang w:val="es-ES_tradnl"/>
        </w:rPr>
        <w:instrText xml:space="preserve"> LINK Excel.Sheet.12 "\\\\Srvfic1.dipcaceres.dom\\proyectosobras\\17_NORMALIZACION\\15_RCD's\\2025_EGR-Actualizado\\EGR\\Estimación RCD_EGR.xlsx" "SEPARACIÓN!Área_de_impresión" \a \f 4 \h </w:instrText>
      </w:r>
      <w:r w:rsidR="00296041">
        <w:rPr>
          <w:lang w:val="es-ES_tradnl"/>
        </w:rPr>
        <w:instrText xml:space="preserve"> \* MERGEFORMAT </w:instrText>
      </w:r>
      <w:r w:rsidR="00D769B9">
        <w:rPr>
          <w:lang w:val="es-ES_tradnl"/>
        </w:rPr>
        <w:fldChar w:fldCharType="separate"/>
      </w:r>
    </w:p>
    <w:p w14:paraId="64510D05" w14:textId="5EB57978" w:rsidR="002C38B5" w:rsidRDefault="00D769B9" w:rsidP="002C38B5">
      <w:pPr>
        <w:shd w:val="clear" w:color="auto" w:fill="FFFFFF"/>
        <w:spacing w:before="240"/>
        <w:ind w:left="142"/>
        <w:rPr>
          <w:bCs/>
          <w:szCs w:val="22"/>
          <w:lang w:val="es-ES_tradnl"/>
        </w:rPr>
      </w:pPr>
      <w:r>
        <w:rPr>
          <w:bCs/>
          <w:szCs w:val="22"/>
          <w:lang w:val="es-ES_tradnl"/>
        </w:rPr>
        <w:fldChar w:fldCharType="end"/>
      </w:r>
      <w:r w:rsidR="002C38B5" w:rsidRPr="002C38B5">
        <w:rPr>
          <w:bCs/>
          <w:szCs w:val="22"/>
          <w:lang w:val="es-ES_tradnl"/>
        </w:rPr>
        <w:t>En caso de ser necesario</w:t>
      </w:r>
      <w:r w:rsidR="002C38B5">
        <w:rPr>
          <w:bCs/>
          <w:szCs w:val="22"/>
          <w:lang w:val="es-ES_tradnl"/>
        </w:rPr>
        <w:t>, según la tabla anterior,</w:t>
      </w:r>
      <w:r w:rsidR="002C38B5" w:rsidRPr="002C38B5">
        <w:rPr>
          <w:bCs/>
          <w:szCs w:val="22"/>
          <w:lang w:val="es-ES_tradnl"/>
        </w:rPr>
        <w:t xml:space="preserve"> </w:t>
      </w:r>
      <w:r w:rsidR="00854814" w:rsidRPr="002C38B5">
        <w:rPr>
          <w:bCs/>
          <w:szCs w:val="22"/>
          <w:lang w:val="es-ES_tradnl"/>
        </w:rPr>
        <w:t>se habilitará espacio físico en las proximidades de la obra para la separación de las distintas fracciones en contenedores separados y correctamente identificados.</w:t>
      </w:r>
    </w:p>
    <w:p w14:paraId="7301E9C0" w14:textId="77777777" w:rsidR="00B4776A" w:rsidRDefault="00B4776A" w:rsidP="002C38B5">
      <w:pPr>
        <w:shd w:val="clear" w:color="auto" w:fill="FFFFFF"/>
        <w:spacing w:before="240"/>
        <w:ind w:left="142"/>
        <w:rPr>
          <w:bCs/>
          <w:szCs w:val="22"/>
          <w:lang w:val="es-ES_tradnl"/>
        </w:rPr>
      </w:pPr>
    </w:p>
    <w:p w14:paraId="604AFD92" w14:textId="43D28A56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Previsiones de reutilización, separación, y valorización "in situ"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232"/>
        <w:gridCol w:w="2478"/>
      </w:tblGrid>
      <w:tr w:rsidR="00211AB6" w:rsidRPr="006D6AAB" w14:paraId="7AF37E2F" w14:textId="77777777" w:rsidTr="00A745DC">
        <w:tc>
          <w:tcPr>
            <w:tcW w:w="3634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7EEBABB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sz w:val="18"/>
                <w:szCs w:val="18"/>
              </w:rPr>
            </w:pPr>
            <w:r w:rsidRPr="006D6AAB">
              <w:rPr>
                <w:rFonts w:eastAsia="Arial Narrow" w:cstheme="minorHAnsi"/>
                <w:sz w:val="18"/>
                <w:szCs w:val="18"/>
              </w:rPr>
              <w:t xml:space="preserve"> </w:t>
            </w:r>
            <w:r w:rsidRPr="006D6AAB">
              <w:rPr>
                <w:rFonts w:cstheme="minorHAnsi"/>
                <w:b/>
                <w:sz w:val="18"/>
                <w:szCs w:val="18"/>
              </w:rPr>
              <w:t xml:space="preserve">Operación de reutilización de residuos prevista </w:t>
            </w:r>
            <w:r w:rsidRPr="006D6AAB">
              <w:rPr>
                <w:rFonts w:cstheme="minorHAnsi"/>
                <w:b/>
                <w:bCs/>
                <w:sz w:val="18"/>
                <w:szCs w:val="18"/>
              </w:rPr>
              <w:t>(Art. 4.1.a 3º)</w:t>
            </w:r>
          </w:p>
        </w:tc>
        <w:tc>
          <w:tcPr>
            <w:tcW w:w="1366" w:type="pct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C7E78F7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b/>
                <w:sz w:val="18"/>
                <w:szCs w:val="18"/>
              </w:rPr>
              <w:t xml:space="preserve">Destino previsto </w:t>
            </w:r>
          </w:p>
        </w:tc>
      </w:tr>
      <w:tr w:rsidR="00211AB6" w:rsidRPr="006D6AAB" w14:paraId="092C3239" w14:textId="77777777" w:rsidTr="00A745DC">
        <w:tc>
          <w:tcPr>
            <w:tcW w:w="198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6A3CC4D6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343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8380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No se prevé operación de reutilización alguna</w:t>
            </w:r>
          </w:p>
        </w:tc>
        <w:tc>
          <w:tcPr>
            <w:tcW w:w="136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97EA4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3" w:name="__Fieldmark__111_389587244"/>
      <w:tr w:rsidR="00211AB6" w:rsidRPr="006D6AAB" w14:paraId="26EFC006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8F639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D4CA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tierras procedentes de la excavación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1D185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4" w:name="__Fieldmark__112_389587244"/>
      <w:tr w:rsidR="00211AB6" w:rsidRPr="006D6AAB" w14:paraId="160448DC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A65E7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24B6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Reutilización de residuos minerales / pétreos en áridos reciclados o en urbanización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472C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5" w:name="__Fieldmark__113_389587244"/>
      <w:tr w:rsidR="00211AB6" w:rsidRPr="006D6AAB" w14:paraId="4B2B9B57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6BF07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50F8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materiales cerámicos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2538B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" w:name="__Fieldmark__114_389587244"/>
      <w:tr w:rsidR="00211AB6" w:rsidRPr="006D6AAB" w14:paraId="7D67EC4D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F33A0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5640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materiales no pétreos: madera, vidrio,...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B1956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7" w:name="__Fieldmark__115_389587244"/>
      <w:tr w:rsidR="00211AB6" w:rsidRPr="006D6AAB" w14:paraId="0E367216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E1541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4A60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materiales metálicos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AEBD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12578628" w14:textId="77777777" w:rsidTr="00A745DC">
        <w:tc>
          <w:tcPr>
            <w:tcW w:w="198" w:type="pct"/>
            <w:tcBorders>
              <w:top w:val="single" w:sz="4" w:space="0" w:color="000000"/>
            </w:tcBorders>
            <w:shd w:val="clear" w:color="auto" w:fill="auto"/>
          </w:tcPr>
          <w:p w14:paraId="59C37F59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BF94C8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(indicar): recuperación de tapiz de danza retirado para uso esporádico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5F8BC2A" w14:textId="0D2BCE20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</w:tbl>
    <w:p w14:paraId="5C28C1AB" w14:textId="77E9A9DB" w:rsidR="0002392E" w:rsidRDefault="0002392E" w:rsidP="00211AB6"/>
    <w:p w14:paraId="5A263902" w14:textId="77777777" w:rsidR="0002392E" w:rsidRPr="00364F8C" w:rsidRDefault="0002392E" w:rsidP="00211AB6"/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6D6AAB" w14:paraId="049D0212" w14:textId="77777777" w:rsidTr="00A745DC">
        <w:tc>
          <w:tcPr>
            <w:tcW w:w="5000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4ED09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b/>
                <w:sz w:val="18"/>
                <w:szCs w:val="18"/>
              </w:rPr>
              <w:t xml:space="preserve">Medidas de separación de residuos  previstas </w:t>
            </w:r>
            <w:r w:rsidRPr="006D6AAB">
              <w:rPr>
                <w:rFonts w:cstheme="minorHAnsi"/>
                <w:b/>
                <w:bCs/>
                <w:sz w:val="18"/>
                <w:szCs w:val="18"/>
              </w:rPr>
              <w:t>(Art. 4.1.a 4º)</w:t>
            </w:r>
          </w:p>
        </w:tc>
      </w:tr>
      <w:tr w:rsidR="00211AB6" w:rsidRPr="006D6AAB" w14:paraId="4A054F17" w14:textId="77777777" w:rsidTr="00A745DC">
        <w:tc>
          <w:tcPr>
            <w:tcW w:w="162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519CC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3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B75D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Eliminación previa de elementos desmontables y/o peligrosos</w:t>
            </w:r>
          </w:p>
        </w:tc>
      </w:tr>
      <w:tr w:rsidR="00211AB6" w:rsidRPr="006D6AAB" w14:paraId="2A0DD77A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7FAD9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F3A5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Derribo separativo / Segregación en obra nueva (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ej</w:t>
            </w:r>
            <w:proofErr w:type="spellEnd"/>
            <w:r w:rsidRPr="006D6AAB">
              <w:rPr>
                <w:rFonts w:cstheme="minorHAnsi"/>
                <w:sz w:val="18"/>
                <w:szCs w:val="18"/>
              </w:rPr>
              <w:t xml:space="preserve">: pétreos, madera, metales, plástico + cartón + envases, orgánicos, peligrosos...) </w:t>
            </w:r>
          </w:p>
        </w:tc>
      </w:tr>
      <w:bookmarkStart w:id="8" w:name="__Fieldmark__119_389587244"/>
      <w:tr w:rsidR="00211AB6" w:rsidRPr="006D6AAB" w14:paraId="0DECC5CC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01BD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7F91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Derribo integral o recogida de escombros en obra nueva “todo mezclado” y posterior tratamiento en planta.</w:t>
            </w:r>
          </w:p>
        </w:tc>
      </w:tr>
      <w:bookmarkStart w:id="9" w:name="__Fieldmark__120_389587244"/>
      <w:tr w:rsidR="00211AB6" w:rsidRPr="006D6AAB" w14:paraId="2DB6B2CD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CEB0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1C6D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Separación in situ de los RCD marcados en el art. 5.5 que superen en la estimación inicial las cantidades limitantes. </w:t>
            </w:r>
          </w:p>
        </w:tc>
      </w:tr>
      <w:bookmarkStart w:id="10" w:name="__Fieldmark__121_389587244"/>
      <w:tr w:rsidR="00211AB6" w:rsidRPr="006D6AAB" w14:paraId="77B61F54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623E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B84E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Ídem punto anterior, aunque no se superen en la estimación inicial las cantidades limitantes.</w:t>
            </w:r>
          </w:p>
        </w:tc>
      </w:tr>
      <w:bookmarkStart w:id="11" w:name="__Fieldmark__122_389587244"/>
      <w:tr w:rsidR="00211AB6" w:rsidRPr="006D6AAB" w14:paraId="7938AFBB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CC71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D90C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Separación por agente externo de los RCD  marcados en el art. 5.5 que superen en la estimación inicial las cantidades limitantes.</w:t>
            </w:r>
          </w:p>
        </w:tc>
      </w:tr>
      <w:bookmarkStart w:id="12" w:name="__Fieldmark__123_389587244"/>
      <w:tr w:rsidR="00211AB6" w:rsidRPr="006D6AAB" w14:paraId="3AD38E2B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AA00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A199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Ídem punto anterior, aunque no se superen en la estimación inicial las cantidades limitantes.</w:t>
            </w:r>
          </w:p>
        </w:tc>
      </w:tr>
      <w:bookmarkStart w:id="13" w:name="__Fieldmark__124_389587244"/>
      <w:tr w:rsidR="00211AB6" w:rsidRPr="006D6AAB" w14:paraId="0CBC512C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1CDD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21F6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Se separarán in situ o por agente externo otras fracciones de RCD no marcadas en el artículo 5.5</w:t>
            </w:r>
          </w:p>
        </w:tc>
      </w:tr>
      <w:bookmarkStart w:id="14" w:name="__Fieldmark__125_389587244"/>
      <w:tr w:rsidR="00211AB6" w:rsidRPr="006D6AAB" w14:paraId="2937DDC3" w14:textId="77777777" w:rsidTr="00A745DC">
        <w:tc>
          <w:tcPr>
            <w:tcW w:w="16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82BD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B76F5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5F43444D" w14:textId="77777777" w:rsidR="00211AB6" w:rsidRDefault="00211AB6" w:rsidP="00211AB6">
      <w:pPr>
        <w:rPr>
          <w:rFonts w:cs="Arial"/>
          <w:szCs w:val="21"/>
        </w:rPr>
      </w:pP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6D6AAB" w14:paraId="4367F09B" w14:textId="77777777" w:rsidTr="00A745DC">
        <w:tc>
          <w:tcPr>
            <w:tcW w:w="5000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2A01C3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Operaciones de valorización “in situ” de los residuos generados</w:t>
            </w:r>
          </w:p>
        </w:tc>
      </w:tr>
      <w:tr w:rsidR="00211AB6" w:rsidRPr="006D6AAB" w14:paraId="47AE1248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8636BD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EAEA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No se prevé operación alguna de valoración "in situ"</w:t>
            </w:r>
          </w:p>
        </w:tc>
      </w:tr>
      <w:bookmarkStart w:id="15" w:name="__Fieldmark__127_389587244"/>
      <w:tr w:rsidR="00211AB6" w:rsidRPr="006D6AAB" w14:paraId="6D082BEE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002C0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6A4A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Utilización principal como combustible o como otro medio de generar energía</w:t>
            </w:r>
          </w:p>
        </w:tc>
      </w:tr>
      <w:bookmarkStart w:id="16" w:name="__Fieldmark__128_389587244"/>
      <w:tr w:rsidR="00211AB6" w:rsidRPr="006D6AAB" w14:paraId="7342C253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8A344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5956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Recuperación o regeneración de disolventes</w:t>
            </w:r>
          </w:p>
        </w:tc>
      </w:tr>
      <w:bookmarkStart w:id="17" w:name="__Fieldmark__129_389587244"/>
      <w:tr w:rsidR="00211AB6" w:rsidRPr="006D6AAB" w14:paraId="06C241BD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25E5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D1EC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o recuperación de sustancias orgánicas que utilizan no disolventes</w:t>
            </w:r>
          </w:p>
        </w:tc>
      </w:tr>
      <w:bookmarkStart w:id="18" w:name="__Fieldmark__130_389587244"/>
      <w:tr w:rsidR="00211AB6" w:rsidRPr="006D6AAB" w14:paraId="314E7CB2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609EC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88EE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y recuperación de metales o compuestos metálicos</w:t>
            </w:r>
          </w:p>
        </w:tc>
      </w:tr>
      <w:bookmarkStart w:id="19" w:name="__Fieldmark__131_389587244"/>
      <w:tr w:rsidR="00211AB6" w:rsidRPr="006D6AAB" w14:paraId="0D3F87D6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12978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BC7E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o recuperación de otras materias inorgánicas</w:t>
            </w:r>
          </w:p>
        </w:tc>
      </w:tr>
      <w:bookmarkStart w:id="20" w:name="__Fieldmark__132_389587244"/>
      <w:tr w:rsidR="00211AB6" w:rsidRPr="006D6AAB" w14:paraId="2C07F173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4ADDB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845B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Regeneración de ácidos y bases</w:t>
            </w:r>
          </w:p>
        </w:tc>
      </w:tr>
      <w:bookmarkStart w:id="21" w:name="__Fieldmark__133_389587244"/>
      <w:tr w:rsidR="00211AB6" w:rsidRPr="006D6AAB" w14:paraId="3F50714B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C68C7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67F5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de suelos, para una mejora ecológica de los mismos.</w:t>
            </w:r>
          </w:p>
        </w:tc>
      </w:tr>
      <w:bookmarkStart w:id="22" w:name="__Fieldmark__134_389587244"/>
      <w:tr w:rsidR="00211AB6" w:rsidRPr="006D6AAB" w14:paraId="1ED32CF9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171CA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39E7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Acumulación de residuos para su tratamiento según el Anejo III.B de la Decisión Comisión 96/350/CE.</w:t>
            </w:r>
          </w:p>
        </w:tc>
      </w:tr>
      <w:bookmarkStart w:id="23" w:name="__Fieldmark__135_389587244"/>
      <w:tr w:rsidR="00211AB6" w:rsidRPr="006D6AAB" w14:paraId="073D796B" w14:textId="77777777" w:rsidTr="00A745DC">
        <w:tc>
          <w:tcPr>
            <w:tcW w:w="198" w:type="pct"/>
            <w:tcBorders>
              <w:top w:val="single" w:sz="4" w:space="0" w:color="000000"/>
            </w:tcBorders>
            <w:shd w:val="clear" w:color="auto" w:fill="auto"/>
          </w:tcPr>
          <w:p w14:paraId="26711C1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5014D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5C67BF82" w14:textId="77777777" w:rsidR="00211AB6" w:rsidRPr="00364F8C" w:rsidRDefault="00211AB6" w:rsidP="00211AB6">
      <w:pPr>
        <w:pStyle w:val="Sangradetextonormal"/>
        <w:ind w:left="0" w:firstLine="0"/>
        <w:rPr>
          <w:rFonts w:ascii="Arial Narrow" w:hAnsi="Arial Narrow" w:cs="Arial Narrow"/>
          <w:b/>
          <w:sz w:val="16"/>
          <w:lang w:val="es-ES"/>
        </w:rPr>
      </w:pPr>
    </w:p>
    <w:p w14:paraId="132ABC90" w14:textId="7B5D3302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 xml:space="preserve">Destino previsto para los residuos </w:t>
      </w:r>
    </w:p>
    <w:p w14:paraId="6990AE16" w14:textId="77777777" w:rsidR="00211AB6" w:rsidRPr="006D6AAB" w:rsidRDefault="00211AB6" w:rsidP="00211AB6">
      <w:pPr>
        <w:rPr>
          <w:rFonts w:cstheme="minorHAnsi"/>
          <w:b/>
          <w:color w:val="0070C0"/>
        </w:rPr>
      </w:pPr>
      <w:r w:rsidRPr="006D6AAB">
        <w:rPr>
          <w:b/>
        </w:rPr>
        <w:t>Destino previsto para los residuos no reutilizables ni valorables “in situ”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5121"/>
        <w:gridCol w:w="1841"/>
        <w:gridCol w:w="1700"/>
      </w:tblGrid>
      <w:tr w:rsidR="00211AB6" w:rsidRPr="006D6AAB" w14:paraId="5DB5E819" w14:textId="77777777" w:rsidTr="00A745DC">
        <w:tc>
          <w:tcPr>
            <w:tcW w:w="5000" w:type="pct"/>
            <w:gridSpan w:val="4"/>
            <w:tcBorders>
              <w:top w:val="single" w:sz="8" w:space="0" w:color="auto"/>
            </w:tcBorders>
            <w:shd w:val="clear" w:color="auto" w:fill="auto"/>
          </w:tcPr>
          <w:p w14:paraId="6E7370A9" w14:textId="77777777" w:rsidR="00211AB6" w:rsidRPr="006D6AAB" w:rsidRDefault="00211AB6" w:rsidP="00A745DC">
            <w:pPr>
              <w:spacing w:after="0"/>
              <w:rPr>
                <w:rFonts w:cstheme="minorHAnsi"/>
                <w:sz w:val="20"/>
              </w:rPr>
            </w:pPr>
            <w:r w:rsidRPr="006D6AAB">
              <w:rPr>
                <w:rFonts w:cstheme="minorHAnsi"/>
                <w:b/>
                <w:caps/>
                <w:sz w:val="20"/>
              </w:rPr>
              <w:t>RCD CATEGORÍA I</w:t>
            </w:r>
          </w:p>
        </w:tc>
      </w:tr>
      <w:tr w:rsidR="00211AB6" w:rsidRPr="006D6AAB" w14:paraId="746B0D2F" w14:textId="77777777" w:rsidTr="00A745DC">
        <w:tc>
          <w:tcPr>
            <w:tcW w:w="3048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95E5B8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Potencialmente peligrosos y otros</w:t>
            </w:r>
          </w:p>
        </w:tc>
        <w:tc>
          <w:tcPr>
            <w:tcW w:w="10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A8721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3EDB2C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08A61C1D" w14:textId="77777777" w:rsidTr="00A745DC">
        <w:tc>
          <w:tcPr>
            <w:tcW w:w="225" w:type="pct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9E5BA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23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3399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biodegradables</w:t>
            </w:r>
          </w:p>
        </w:tc>
        <w:tc>
          <w:tcPr>
            <w:tcW w:w="1015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4A90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/ Vertedero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619BC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RSU</w:t>
            </w:r>
          </w:p>
        </w:tc>
      </w:tr>
      <w:bookmarkStart w:id="24" w:name="__Fieldmark__137_389587244"/>
      <w:tr w:rsidR="00211AB6" w:rsidRPr="006D6AAB" w14:paraId="5D0C2E30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13DB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912E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Mezclas de residuos municipales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82DE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/ Vertedero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67B12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RSU</w:t>
            </w:r>
          </w:p>
        </w:tc>
      </w:tr>
      <w:bookmarkStart w:id="25" w:name="__Fieldmark__138_389587244"/>
      <w:tr w:rsidR="00211AB6" w:rsidRPr="006D6AAB" w14:paraId="33EA2A59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4E0A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BFC4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con sustancias peligrosas (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SP’s</w:t>
            </w:r>
            <w:proofErr w:type="spellEnd"/>
            <w:r w:rsidRPr="006D6AAB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A08C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0BEF3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de Residuos Peligrosos (RP)</w:t>
            </w:r>
          </w:p>
        </w:tc>
      </w:tr>
      <w:bookmarkStart w:id="26" w:name="__Fieldmark__139_389587244"/>
      <w:tr w:rsidR="00211AB6" w:rsidRPr="006D6AAB" w14:paraId="10B5CA8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7696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382C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Madera, vidrio o plástico con sustancias peligrosas o contaminadas por ellas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D483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Tratamiento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Fco-Qco</w:t>
            </w:r>
            <w:proofErr w:type="spellEnd"/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82EB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27" w:name="__Fieldmark__140_389587244"/>
      <w:tr w:rsidR="00211AB6" w:rsidRPr="006D6AAB" w14:paraId="61E1DAD0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743A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A663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Mezclas Bituminosas que contienen alquitrán de hulla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0D11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2D353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28" w:name="__Fieldmark__141_389587244"/>
      <w:tr w:rsidR="00211AB6" w:rsidRPr="006D6AAB" w14:paraId="7CE93BEB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4383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DDAA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Alquitrán de hulla y productos alquitranados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AA48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73AD8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29" w:name="__Fieldmark__142_389587244"/>
      <w:tr w:rsidR="00211AB6" w:rsidRPr="006D6AAB" w14:paraId="1E85F642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CA33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DCD0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Metálicos contaminados con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FFFF5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B0F47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0" w:name="__Fieldmark__143_389587244"/>
      <w:tr w:rsidR="00211AB6" w:rsidRPr="006D6AAB" w14:paraId="5506933F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4F5D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7942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Cables que contienen Hidrocarburos, alquitrán de hulla y otras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SP’s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BFA6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237E1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1" w:name="__Fieldmark__144_389587244"/>
      <w:tr w:rsidR="00211AB6" w:rsidRPr="006D6AAB" w14:paraId="0C5AE07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BAFE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9015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Materiales de Aislamiento que contienen Amianto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57CB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D3F1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2" w:name="__Fieldmark__145_389587244"/>
      <w:tr w:rsidR="00211AB6" w:rsidRPr="006D6AAB" w14:paraId="6EA27AA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270D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02E7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materiales de aislamiento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2775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86FB6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3" w:name="__Fieldmark__146_389587244"/>
      <w:tr w:rsidR="00211AB6" w:rsidRPr="006D6AAB" w14:paraId="1F653821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9058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50AC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Materiales de construcción que contienen Amianto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BDAE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6D05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4" w:name="__Fieldmark__147_389587244"/>
      <w:tr w:rsidR="00211AB6" w:rsidRPr="006D6AAB" w14:paraId="7A984EB4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6FF4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B8C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Materiales de Construcción a partir de Yeso contaminados con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SP’s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557B0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BCA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5" w:name="__Fieldmark__148_389587244"/>
      <w:tr w:rsidR="00211AB6" w:rsidRPr="006D6AAB" w14:paraId="2C378BA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045E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77CB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construcción y demolición que contienen Mercurio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8A7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DF332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RP</w:t>
            </w:r>
          </w:p>
        </w:tc>
      </w:tr>
      <w:bookmarkStart w:id="36" w:name="__Fieldmark__149_389587244"/>
      <w:tr w:rsidR="00211AB6" w:rsidRPr="006D6AAB" w14:paraId="023D772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61C6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C69D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Residuos de construcción y demolición que contienen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PCB’s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64A4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D7850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7" w:name="__Fieldmark__150_389587244"/>
      <w:tr w:rsidR="00211AB6" w:rsidRPr="006D6AAB" w14:paraId="62488FBF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0975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BAB3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Otros residuos de construcción y demolición que contienen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SP’s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46B6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97134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8" w:name="__Fieldmark__152_389587244"/>
      <w:tr w:rsidR="00211AB6" w:rsidRPr="006D6AAB" w14:paraId="0EBA9F6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A109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BC05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Tierras y piedras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554C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B04F9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RP</w:t>
            </w:r>
          </w:p>
        </w:tc>
      </w:tr>
      <w:bookmarkStart w:id="39" w:name="__Fieldmark__153_389587244"/>
      <w:tr w:rsidR="00211AB6" w:rsidRPr="006D6AAB" w14:paraId="2E063CF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2B95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26E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Lodos de drenaje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A6621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CBD48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0" w:name="__Fieldmark__154_389587244"/>
      <w:tr w:rsidR="00211AB6" w:rsidRPr="006D6AAB" w14:paraId="2892931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D7F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3BF7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Balasto de vías férreas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5E930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FBAEB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1" w:name="__Fieldmark__155_389587244"/>
      <w:tr w:rsidR="00211AB6" w:rsidRPr="006D6AAB" w14:paraId="73CA851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21C1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CA1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Absorbentes contaminados  (trapos…)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740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16773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2" w:name="__Fieldmark__156_389587244"/>
      <w:tr w:rsidR="00211AB6" w:rsidRPr="006D6AAB" w14:paraId="4E3D5E25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1775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B008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Aceites usados (minerales no clorados de motor...)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FBA9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62F9D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3" w:name="__Fieldmark__157_389587244"/>
      <w:tr w:rsidR="00211AB6" w:rsidRPr="006D6AAB" w14:paraId="0BC0F084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8F8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CF37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Filtros de aceite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4A42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B0F91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4" w:name="__Fieldmark__158_389587244"/>
      <w:tr w:rsidR="00211AB6" w:rsidRPr="006D6AAB" w14:paraId="4DAA9DEE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7AC5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AEB1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Tubos fluorescentes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952E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F4730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5" w:name="__Fieldmark__160_389587244"/>
      <w:tr w:rsidR="00211AB6" w:rsidRPr="006D6AAB" w14:paraId="6CD4B245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C774F" w14:textId="752717C0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9F05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Pilas botón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5D68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3D73A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6" w:name="__Fieldmark__161_389587244"/>
      <w:tr w:rsidR="00211AB6" w:rsidRPr="006D6AAB" w14:paraId="62A4197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7F7FA" w14:textId="1BF4EF6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115D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Envases vacíos de metal contaminados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0127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1BAB2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7" w:name="__Fieldmark__162_389587244"/>
      <w:tr w:rsidR="00211AB6" w:rsidRPr="006D6AAB" w14:paraId="4724C637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23CDA" w14:textId="1183C07C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567B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Envases vacíos de plástico contaminados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990C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326CF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8" w:name="__Fieldmark__163_389587244"/>
      <w:tr w:rsidR="00211AB6" w:rsidRPr="006D6AAB" w14:paraId="5D082732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4FEED" w14:textId="7FDD5A58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4A6D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pintura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21AD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960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9" w:name="__Fieldmark__164_389587244"/>
      <w:tr w:rsidR="00211AB6" w:rsidRPr="006D6AAB" w14:paraId="561F607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48507" w14:textId="54979A73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02B8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disolventes no halogenados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350B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C0818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0" w:name="__Fieldmark__165_389587244"/>
      <w:tr w:rsidR="00211AB6" w:rsidRPr="006D6AAB" w14:paraId="52A754DF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50768" w14:textId="12911B7A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9E78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barnices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86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F3CA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1" w:name="__Fieldmark__166_389587244"/>
      <w:tr w:rsidR="00211AB6" w:rsidRPr="006D6AAB" w14:paraId="044D4401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FC64D" w14:textId="30CF129A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1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7694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Sobrantes de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desencofrantes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21C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1D10A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2" w:name="__Fieldmark__167_389587244"/>
      <w:tr w:rsidR="00211AB6" w:rsidRPr="006D6AAB" w14:paraId="62B94EFB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685E6" w14:textId="6B3C3D58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2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B907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Aerosoles vacíos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2CD4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9C362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3" w:name="__Fieldmark__168_389587244"/>
      <w:tr w:rsidR="00211AB6" w:rsidRPr="006D6AAB" w14:paraId="3E885FE2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7DEDA" w14:textId="38BFFF2C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3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D521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Baterías de plomo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2669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57CFB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4" w:name="__Fieldmark__169_389587244"/>
      <w:tr w:rsidR="00211AB6" w:rsidRPr="006D6AAB" w14:paraId="72B1169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32B82" w14:textId="647D3614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8DBD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Hidrocarburos con agua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78B9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42089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</w:tbl>
    <w:p w14:paraId="5EF79E3F" w14:textId="77777777" w:rsidR="00211AB6" w:rsidRDefault="00211AB6" w:rsidP="00211AB6">
      <w:pPr>
        <w:rPr>
          <w:rFonts w:ascii="Arial Narrow" w:hAnsi="Arial Narrow" w:cs="Arial Narrow"/>
          <w:b/>
          <w:bCs/>
          <w:sz w:val="20"/>
        </w:rPr>
      </w:pPr>
    </w:p>
    <w:p w14:paraId="5C7EBBF7" w14:textId="77777777" w:rsidR="00211AB6" w:rsidRPr="006D6AAB" w:rsidRDefault="00211AB6" w:rsidP="00211AB6">
      <w:pPr>
        <w:rPr>
          <w:b/>
        </w:rPr>
      </w:pPr>
      <w:r w:rsidRPr="006D6AAB">
        <w:rPr>
          <w:b/>
        </w:rPr>
        <w:t>Destino previsto para los residuos reutilizables y valorables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5056"/>
        <w:gridCol w:w="1841"/>
        <w:gridCol w:w="1698"/>
      </w:tblGrid>
      <w:tr w:rsidR="00211AB6" w:rsidRPr="006D6AAB" w14:paraId="17CEAC84" w14:textId="77777777" w:rsidTr="00A745DC">
        <w:tc>
          <w:tcPr>
            <w:tcW w:w="5000" w:type="pct"/>
            <w:gridSpan w:val="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4FDCDD9" w14:textId="77777777" w:rsidR="00211AB6" w:rsidRPr="006D6AAB" w:rsidRDefault="00211AB6" w:rsidP="00A745DC">
            <w:pPr>
              <w:spacing w:after="0"/>
              <w:rPr>
                <w:rFonts w:cstheme="minorHAnsi"/>
                <w:sz w:val="20"/>
              </w:rPr>
            </w:pPr>
            <w:r w:rsidRPr="006D6AAB">
              <w:rPr>
                <w:rFonts w:cstheme="minorHAnsi"/>
                <w:b/>
                <w:caps/>
                <w:sz w:val="20"/>
              </w:rPr>
              <w:t>RCD CATEGORÍA II</w:t>
            </w:r>
          </w:p>
        </w:tc>
      </w:tr>
      <w:tr w:rsidR="00211AB6" w:rsidRPr="006D6AAB" w14:paraId="4A96E173" w14:textId="77777777" w:rsidTr="00A745DC">
        <w:tc>
          <w:tcPr>
            <w:tcW w:w="3049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CFDA5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Naturaleza no pétrea</w:t>
            </w:r>
          </w:p>
        </w:tc>
        <w:tc>
          <w:tcPr>
            <w:tcW w:w="10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5B9DE6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55D3E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3F39CF47" w14:textId="77777777" w:rsidTr="00A745DC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953CF0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1. Asfalto</w:t>
            </w:r>
          </w:p>
        </w:tc>
      </w:tr>
      <w:bookmarkStart w:id="55" w:name="__Fieldmark__171_389587244"/>
      <w:tr w:rsidR="00211AB6" w:rsidRPr="006D6AAB" w14:paraId="0054F244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1B62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6BEF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Mezclas Bituminosas distintas a las del código 17 03 01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871F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96DC6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Reciclaje RCD</w:t>
            </w:r>
          </w:p>
        </w:tc>
      </w:tr>
      <w:tr w:rsidR="00211AB6" w:rsidRPr="006D6AAB" w14:paraId="5EFA737F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DECA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2. Madera</w:t>
            </w:r>
          </w:p>
        </w:tc>
      </w:tr>
      <w:tr w:rsidR="00211AB6" w:rsidRPr="006D6AAB" w14:paraId="632CC917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DB364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7DE8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Madera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049F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264AB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40B9FE21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2B5072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3. Metales (incluidas sus aleaciones)</w:t>
            </w:r>
          </w:p>
        </w:tc>
      </w:tr>
      <w:bookmarkStart w:id="56" w:name="__Fieldmark__173_389587244"/>
      <w:tr w:rsidR="00211AB6" w:rsidRPr="006D6AAB" w14:paraId="22311496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7143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FBF8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Cobre, bronce, latón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44CD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43B3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de Residuos No Peligrosos (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  <w:r w:rsidRPr="00F7292F"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211AB6" w:rsidRPr="006D6AAB" w14:paraId="2FCD7868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F8347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C0AE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Aluminio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AAD5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8944A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57" w:name="__Fieldmark__175_389587244"/>
      <w:tr w:rsidR="00211AB6" w:rsidRPr="006D6AAB" w14:paraId="4DF0C364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0F6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01B8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Plomo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CFF2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577C7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58" w:name="__Fieldmark__176_389587244"/>
      <w:tr w:rsidR="00211AB6" w:rsidRPr="006D6AAB" w14:paraId="43B03D1C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4B2B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8D2B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Zinc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8DE8C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E6471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05FB5D3A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530F7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4CB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Hierro y Acero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10D2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1B1B5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59" w:name="__Fieldmark__178_389587244"/>
      <w:tr w:rsidR="00211AB6" w:rsidRPr="006D6AAB" w14:paraId="6AC6DD8B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41FD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9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61D3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Estaño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AF9CD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E2A3A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0" w:name="__Fieldmark__179_389587244"/>
      <w:tr w:rsidR="00211AB6" w:rsidRPr="006D6AAB" w14:paraId="6DEED567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DFB9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0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A488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Metales Mezclados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DD12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1BD6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51DF3EEA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DC993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B01A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Cables distintos de los especificados en el código 17 04 10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BBAF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F5D6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73A12387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7D7291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4. Papel</w:t>
            </w:r>
          </w:p>
        </w:tc>
      </w:tr>
      <w:tr w:rsidR="00211AB6" w:rsidRPr="006D6AAB" w14:paraId="654AC88F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CDFD1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30C7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Papel 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1621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86D6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06703D0E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FD09DE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5. Plástico</w:t>
            </w:r>
          </w:p>
        </w:tc>
      </w:tr>
      <w:tr w:rsidR="00211AB6" w:rsidRPr="006D6AAB" w14:paraId="60E1E6FB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2E66E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CC9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Plástico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C2B2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0CC13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6C80659E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6706E5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6. Vidrio</w:t>
            </w:r>
          </w:p>
        </w:tc>
      </w:tr>
      <w:bookmarkStart w:id="61" w:name="__Fieldmark__183_389587244"/>
      <w:tr w:rsidR="00211AB6" w:rsidRPr="006D6AAB" w14:paraId="26B4CA1A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743D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1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2D9F0" w14:textId="77777777" w:rsidR="00211AB6" w:rsidRPr="006D6AAB" w:rsidRDefault="00211AB6" w:rsidP="00A745DC">
            <w:pPr>
              <w:pStyle w:val="Textodeglobo"/>
              <w:rPr>
                <w:rFonts w:asciiTheme="minorHAnsi" w:hAnsiTheme="minorHAnsi" w:cstheme="minorHAnsi"/>
              </w:rPr>
            </w:pPr>
            <w:r w:rsidRPr="006D6AAB">
              <w:rPr>
                <w:rFonts w:asciiTheme="minorHAnsi" w:hAnsiTheme="minorHAnsi" w:cstheme="minorHAnsi"/>
              </w:rPr>
              <w:t>Vidrio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F9A9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96000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7B06F3F4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BA02B8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7. Yeso</w:t>
            </w:r>
          </w:p>
        </w:tc>
      </w:tr>
      <w:bookmarkStart w:id="62" w:name="__Fieldmark__184_389587244"/>
      <w:tr w:rsidR="00211AB6" w:rsidRPr="006D6AAB" w14:paraId="461AE8C9" w14:textId="77777777" w:rsidTr="00A745DC">
        <w:tc>
          <w:tcPr>
            <w:tcW w:w="262" w:type="pct"/>
            <w:tcBorders>
              <w:top w:val="single" w:sz="8" w:space="0" w:color="000000"/>
            </w:tcBorders>
            <w:shd w:val="clear" w:color="auto" w:fill="auto"/>
            <w:vAlign w:val="center"/>
          </w:tcPr>
          <w:p w14:paraId="54C9D0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2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5D5C22E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Yeso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32B427B3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4463DCD0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651A15B2" w14:textId="77777777" w:rsidTr="00A745DC">
        <w:tc>
          <w:tcPr>
            <w:tcW w:w="3049" w:type="pct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613CF7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A6C9051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Naturaleza pétrea</w:t>
            </w:r>
          </w:p>
        </w:tc>
        <w:tc>
          <w:tcPr>
            <w:tcW w:w="1015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E9634C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193155A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2A7071F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CC8F98B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288B814C" w14:textId="77777777" w:rsidTr="00A745DC">
        <w:tc>
          <w:tcPr>
            <w:tcW w:w="5000" w:type="pct"/>
            <w:gridSpan w:val="4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F4374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1. Arena, grava y otros áridos</w:t>
            </w:r>
          </w:p>
        </w:tc>
      </w:tr>
      <w:bookmarkStart w:id="63" w:name="__Fieldmark__185_389587244"/>
      <w:tr w:rsidR="00211AB6" w:rsidRPr="006D6AAB" w14:paraId="49D7AD75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C176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3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9A4C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grava y rocas trituradas distintos de los mencionados en el código 01 04 07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242A7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3BF89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bookmarkStart w:id="64" w:name="__Fieldmark__186_389587244"/>
      <w:tr w:rsidR="00211AB6" w:rsidRPr="006D6AAB" w14:paraId="0918C757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62E4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4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B472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arena y arcilla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523F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2A10A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2E63B8F7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A40BC1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lastRenderedPageBreak/>
              <w:t>2. Hormigón</w:t>
            </w:r>
          </w:p>
        </w:tc>
      </w:tr>
      <w:bookmarkStart w:id="65" w:name="__Fieldmark__187_389587244"/>
      <w:tr w:rsidR="00211AB6" w:rsidRPr="006D6AAB" w14:paraId="264AA9DE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BAB0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5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C25F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Hormigón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893E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FAADC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bookmarkStart w:id="66" w:name="__Fieldmark__188_389587244"/>
      <w:tr w:rsidR="00211AB6" w:rsidRPr="006D6AAB" w14:paraId="018CBCAD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36B8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6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04D7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8B60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B342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13613E08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2ED9AB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3. Ladrillos, azulejos y otros cerámicos</w:t>
            </w:r>
          </w:p>
        </w:tc>
      </w:tr>
      <w:bookmarkStart w:id="67" w:name="__Fieldmark__189_389587244"/>
      <w:tr w:rsidR="00211AB6" w:rsidRPr="006D6AAB" w14:paraId="74CB5918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56DC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7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0EAE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Ladrillos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FA6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EB53A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bookmarkStart w:id="68" w:name="__Fieldmark__190_389587244"/>
      <w:tr w:rsidR="00211AB6" w:rsidRPr="006D6AAB" w14:paraId="5794F7A6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5E48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DF8B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Tejas y Materiales Cerámicos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BA29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EBA4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02729515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D8BED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DB6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A96B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3AAF7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7B0EB7D0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CE07D2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4. Piedra</w:t>
            </w:r>
          </w:p>
        </w:tc>
      </w:tr>
      <w:bookmarkStart w:id="69" w:name="__Fieldmark__192_389587244"/>
      <w:tr w:rsidR="00211AB6" w:rsidRPr="006D6AAB" w14:paraId="0A8725F4" w14:textId="77777777" w:rsidTr="00093608">
        <w:tc>
          <w:tcPr>
            <w:tcW w:w="26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AEA4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9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D8CA1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proofErr w:type="spellStart"/>
            <w:r w:rsidRPr="006D6AAB">
              <w:rPr>
                <w:rFonts w:cstheme="minorHAnsi"/>
                <w:sz w:val="18"/>
                <w:szCs w:val="18"/>
              </w:rPr>
              <w:t>RCDs</w:t>
            </w:r>
            <w:proofErr w:type="spellEnd"/>
            <w:r w:rsidRPr="006D6AAB">
              <w:rPr>
                <w:rFonts w:cstheme="minorHAnsi"/>
                <w:sz w:val="18"/>
                <w:szCs w:val="18"/>
              </w:rPr>
              <w:t xml:space="preserve"> mezclados distintos de los códigos 17 09 01, 02 y 03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CC8FF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BBF3DD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D16E77" w:rsidRPr="006D6AAB" w14:paraId="2327E85E" w14:textId="77777777" w:rsidTr="00DD0557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E7655A" w14:textId="5DADDCF6" w:rsidR="00D16E77" w:rsidRPr="006D6AAB" w:rsidRDefault="00D16E77" w:rsidP="00D16E77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5</w:t>
            </w: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 xml:space="preserve">. </w:t>
            </w:r>
            <w:r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Otros</w:t>
            </w:r>
          </w:p>
        </w:tc>
      </w:tr>
      <w:tr w:rsidR="00D16E77" w:rsidRPr="00D16E77" w14:paraId="0F87F3BA" w14:textId="77777777" w:rsidTr="00093608">
        <w:tc>
          <w:tcPr>
            <w:tcW w:w="26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C85AB0" w14:textId="35A3D202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6E77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D16E77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4BE1E3" w14:textId="68BC6ADE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t>Pilas alcalinas y salinas y pilas botón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259409" w14:textId="77777777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ACFD8E" w14:textId="77777777" w:rsidR="00093608" w:rsidRPr="00D16E77" w:rsidRDefault="00093608" w:rsidP="00093608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</w:p>
        </w:tc>
      </w:tr>
      <w:tr w:rsidR="00093608" w:rsidRPr="00D16E77" w14:paraId="27D0DDFA" w14:textId="77777777" w:rsidTr="00093608">
        <w:tc>
          <w:tcPr>
            <w:tcW w:w="26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DCB2FC" w14:textId="6D52B8F3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6E77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D16E77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CB4F41" w14:textId="198E3705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t>Materiales de aislamiento distintos de los 17 06 01 y 17 06 03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AC450E" w14:textId="7FE18537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E21F20" w14:textId="09C09D59" w:rsidR="00093608" w:rsidRPr="00D16E77" w:rsidRDefault="00093608" w:rsidP="00093608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D16E77">
              <w:rPr>
                <w:rFonts w:cstheme="minorHAnsi"/>
                <w:sz w:val="16"/>
                <w:szCs w:val="16"/>
              </w:rPr>
              <w:t>Gestor autorizado RNP</w:t>
            </w:r>
          </w:p>
        </w:tc>
      </w:tr>
      <w:tr w:rsidR="00D16E77" w:rsidRPr="00D16E77" w14:paraId="3F555D34" w14:textId="77777777" w:rsidTr="00093608">
        <w:tc>
          <w:tcPr>
            <w:tcW w:w="26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5CC973" w14:textId="7767C225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6E77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D16E77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A90D82" w14:textId="628FF66E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proofErr w:type="spellStart"/>
            <w:r w:rsidRPr="00D16E77">
              <w:rPr>
                <w:rFonts w:cstheme="minorHAnsi"/>
                <w:sz w:val="18"/>
                <w:szCs w:val="18"/>
              </w:rPr>
              <w:t>RCDs</w:t>
            </w:r>
            <w:proofErr w:type="spellEnd"/>
            <w:r w:rsidRPr="00D16E77">
              <w:rPr>
                <w:rFonts w:cstheme="minorHAnsi"/>
                <w:sz w:val="18"/>
                <w:szCs w:val="18"/>
              </w:rPr>
              <w:t xml:space="preserve"> mezclados distintos de los códigos 17 09 01, 02 y 03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77E7B5" w14:textId="77777777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00B611" w14:textId="47EDD6DE" w:rsidR="00093608" w:rsidRPr="00D16E77" w:rsidRDefault="00093608" w:rsidP="00093608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D16E77">
              <w:rPr>
                <w:rFonts w:cstheme="minorHAnsi"/>
                <w:sz w:val="16"/>
                <w:szCs w:val="16"/>
              </w:rPr>
              <w:t>Gestor autorizado RNP</w:t>
            </w:r>
          </w:p>
        </w:tc>
      </w:tr>
    </w:tbl>
    <w:p w14:paraId="7DC7ABBF" w14:textId="77777777" w:rsidR="00211AB6" w:rsidRDefault="00211AB6" w:rsidP="00211AB6">
      <w:pPr>
        <w:rPr>
          <w:rFonts w:ascii="Arial Narrow" w:hAnsi="Arial Narrow" w:cs="Arial Narrow"/>
        </w:rPr>
      </w:pP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70"/>
        <w:gridCol w:w="5159"/>
        <w:gridCol w:w="1841"/>
        <w:gridCol w:w="1700"/>
      </w:tblGrid>
      <w:tr w:rsidR="00211AB6" w:rsidRPr="006D6AAB" w14:paraId="640CEBC9" w14:textId="77777777" w:rsidTr="00A745DC">
        <w:tc>
          <w:tcPr>
            <w:tcW w:w="5000" w:type="pct"/>
            <w:gridSpan w:val="4"/>
            <w:tcBorders>
              <w:top w:val="single" w:sz="8" w:space="0" w:color="auto"/>
            </w:tcBorders>
            <w:vAlign w:val="center"/>
          </w:tcPr>
          <w:p w14:paraId="6759332B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caps/>
                <w:sz w:val="20"/>
              </w:rPr>
              <w:t>RCD categoria iii</w:t>
            </w:r>
          </w:p>
        </w:tc>
      </w:tr>
      <w:tr w:rsidR="00211AB6" w:rsidRPr="006D6AAB" w14:paraId="5195F5C1" w14:textId="77777777" w:rsidTr="00A745DC">
        <w:tc>
          <w:tcPr>
            <w:tcW w:w="3048" w:type="pct"/>
            <w:gridSpan w:val="2"/>
            <w:tcBorders>
              <w:bottom w:val="single" w:sz="8" w:space="0" w:color="auto"/>
            </w:tcBorders>
            <w:vAlign w:val="center"/>
          </w:tcPr>
          <w:p w14:paraId="5EBE5ED3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Naturaleza pétrea</w:t>
            </w:r>
          </w:p>
        </w:tc>
        <w:tc>
          <w:tcPr>
            <w:tcW w:w="10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8B891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DD6C71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3CC729FA" w14:textId="77777777" w:rsidTr="00A745DC">
        <w:tc>
          <w:tcPr>
            <w:tcW w:w="5000" w:type="pct"/>
            <w:gridSpan w:val="4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101CAA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1.  Hormigones, piedra, Arena, grava y otros áridos</w:t>
            </w:r>
          </w:p>
        </w:tc>
      </w:tr>
      <w:tr w:rsidR="00211AB6" w:rsidRPr="006D6AAB" w14:paraId="0AFE6CAB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A22B1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C23C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Hormigón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4ED32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C6C96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0DA7983C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9B9C1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BCA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254BE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9E373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140BADC8" w14:textId="77777777" w:rsidTr="00A745DC">
        <w:tc>
          <w:tcPr>
            <w:tcW w:w="204" w:type="pct"/>
            <w:tcBorders>
              <w:top w:val="single" w:sz="4" w:space="0" w:color="000000"/>
            </w:tcBorders>
            <w:vAlign w:val="center"/>
          </w:tcPr>
          <w:p w14:paraId="7187E70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B6B7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proofErr w:type="spellStart"/>
            <w:r w:rsidRPr="006D6AAB">
              <w:rPr>
                <w:rFonts w:cstheme="minorHAnsi"/>
                <w:sz w:val="18"/>
                <w:szCs w:val="18"/>
              </w:rPr>
              <w:t>RCDs</w:t>
            </w:r>
            <w:proofErr w:type="spellEnd"/>
            <w:r w:rsidRPr="006D6AAB">
              <w:rPr>
                <w:rFonts w:cstheme="minorHAnsi"/>
                <w:sz w:val="18"/>
                <w:szCs w:val="18"/>
              </w:rPr>
              <w:t xml:space="preserve"> mezclados distintos de los códigos 17 09 01, 02 y 03 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BCFA1D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D413E2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2CBCD598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167B9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12B7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grava y rocas trituradas distintos de los mencionados en el código 01 04 07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A675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A9B83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151515E7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35AFC5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054F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arena y arcilla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7CDF7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52E7C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4D045FF9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4F6040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2. Ladrillos, azulejos y otros cerámicos</w:t>
            </w:r>
          </w:p>
        </w:tc>
      </w:tr>
      <w:tr w:rsidR="00211AB6" w:rsidRPr="006D6AAB" w14:paraId="434F33E8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BE2A37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67F3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Ladrillos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B89DF" w14:textId="77777777" w:rsidR="00211AB6" w:rsidRPr="006D6AAB" w:rsidRDefault="00211AB6" w:rsidP="00A745DC">
            <w:pPr>
              <w:tabs>
                <w:tab w:val="left" w:pos="7655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4F386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667D22F5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08733B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86EB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Tejas y Materiales Cerámicos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C3DE5" w14:textId="77777777" w:rsidR="00211AB6" w:rsidRPr="006D6AAB" w:rsidRDefault="00211AB6" w:rsidP="00A745DC">
            <w:pPr>
              <w:tabs>
                <w:tab w:val="left" w:pos="7655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F44C0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65279D84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9B30D7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8366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B81F4" w14:textId="77777777" w:rsidR="00211AB6" w:rsidRPr="006D6AAB" w:rsidRDefault="00211AB6" w:rsidP="00A745DC">
            <w:pPr>
              <w:tabs>
                <w:tab w:val="left" w:pos="7655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54F7F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</w:tbl>
    <w:p w14:paraId="3BD2BDC0" w14:textId="77777777" w:rsidR="00211AB6" w:rsidRDefault="00211AB6" w:rsidP="00211AB6"/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5326"/>
        <w:gridCol w:w="1712"/>
        <w:gridCol w:w="1672"/>
      </w:tblGrid>
      <w:tr w:rsidR="00211AB6" w:rsidRPr="00FE0526" w14:paraId="36602B99" w14:textId="77777777" w:rsidTr="00A745DC">
        <w:tc>
          <w:tcPr>
            <w:tcW w:w="5000" w:type="pct"/>
            <w:gridSpan w:val="4"/>
            <w:tcBorders>
              <w:top w:val="single" w:sz="8" w:space="0" w:color="000000"/>
            </w:tcBorders>
            <w:vAlign w:val="center"/>
          </w:tcPr>
          <w:p w14:paraId="1EC63EB3" w14:textId="77777777" w:rsidR="00211AB6" w:rsidRPr="00FE0526" w:rsidRDefault="00211AB6" w:rsidP="00A745DC">
            <w:pPr>
              <w:spacing w:after="0"/>
              <w:rPr>
                <w:rFonts w:cstheme="minorHAnsi"/>
                <w:b/>
                <w:bCs/>
                <w:sz w:val="20"/>
              </w:rPr>
            </w:pPr>
            <w:r w:rsidRPr="00FE0526">
              <w:rPr>
                <w:rFonts w:cstheme="minorHAnsi"/>
                <w:b/>
                <w:caps/>
                <w:sz w:val="20"/>
              </w:rPr>
              <w:t>RCD CATEGORÍA IV</w:t>
            </w:r>
          </w:p>
        </w:tc>
      </w:tr>
      <w:tr w:rsidR="00211AB6" w:rsidRPr="00FE0526" w14:paraId="51238D26" w14:textId="77777777" w:rsidTr="00A745DC">
        <w:tc>
          <w:tcPr>
            <w:tcW w:w="3130" w:type="pct"/>
            <w:gridSpan w:val="2"/>
            <w:tcBorders>
              <w:bottom w:val="single" w:sz="8" w:space="0" w:color="auto"/>
            </w:tcBorders>
            <w:vAlign w:val="center"/>
          </w:tcPr>
          <w:p w14:paraId="22756CDE" w14:textId="77777777" w:rsidR="00211AB6" w:rsidRPr="00FE0526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FE0526">
              <w:rPr>
                <w:rFonts w:cstheme="minorHAnsi"/>
                <w:b/>
                <w:bCs/>
                <w:sz w:val="18"/>
                <w:szCs w:val="18"/>
              </w:rPr>
              <w:t>Tierras y pétreos de la excavación</w:t>
            </w:r>
          </w:p>
        </w:tc>
        <w:tc>
          <w:tcPr>
            <w:tcW w:w="94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E43CA" w14:textId="77777777" w:rsidR="00211AB6" w:rsidRPr="00FE0526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FE0526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24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DB4645" w14:textId="77777777" w:rsidR="00211AB6" w:rsidRPr="00FE0526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FE0526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bookmarkStart w:id="70" w:name="__Fieldmark__193_389587244"/>
      <w:tr w:rsidR="00211AB6" w:rsidRPr="00FE0526" w14:paraId="070C80F7" w14:textId="77777777" w:rsidTr="00A745DC">
        <w:tc>
          <w:tcPr>
            <w:tcW w:w="191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14:paraId="5BEABA9A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052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FE0526">
              <w:rPr>
                <w:rFonts w:cstheme="minorHAnsi"/>
                <w:sz w:val="18"/>
                <w:szCs w:val="18"/>
              </w:rPr>
              <w:fldChar w:fldCharType="end"/>
            </w:r>
            <w:bookmarkEnd w:id="70"/>
          </w:p>
        </w:tc>
        <w:tc>
          <w:tcPr>
            <w:tcW w:w="2939" w:type="pct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0590F1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Tierra y piedras distintas de las especificadas en el código 17 05 03</w:t>
            </w:r>
          </w:p>
        </w:tc>
        <w:tc>
          <w:tcPr>
            <w:tcW w:w="946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65614" w14:textId="77777777" w:rsidR="00211AB6" w:rsidRPr="00FE0526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Traslado</w:t>
            </w:r>
          </w:p>
        </w:tc>
        <w:tc>
          <w:tcPr>
            <w:tcW w:w="924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0FFA7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Restauración/Verted.</w:t>
            </w:r>
          </w:p>
        </w:tc>
      </w:tr>
      <w:bookmarkStart w:id="71" w:name="__Fieldmark__194_389587244"/>
      <w:tr w:rsidR="00211AB6" w:rsidRPr="00FE0526" w14:paraId="5B4C4989" w14:textId="77777777" w:rsidTr="00A745DC">
        <w:tc>
          <w:tcPr>
            <w:tcW w:w="19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5BC284D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052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FE0526">
              <w:rPr>
                <w:rFonts w:cstheme="minorHAnsi"/>
                <w:sz w:val="18"/>
                <w:szCs w:val="18"/>
              </w:rPr>
              <w:fldChar w:fldCharType="end"/>
            </w:r>
            <w:bookmarkEnd w:id="71"/>
          </w:p>
        </w:tc>
        <w:tc>
          <w:tcPr>
            <w:tcW w:w="293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2B7AA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Lodos de drenaje distintos de los especificados en el código 17 05 05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CB63F" w14:textId="77777777" w:rsidR="00211AB6" w:rsidRPr="00FE0526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Traslado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85F48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Restauración/Verted.</w:t>
            </w:r>
          </w:p>
        </w:tc>
      </w:tr>
      <w:bookmarkStart w:id="72" w:name="__Fieldmark__195_389587244"/>
      <w:tr w:rsidR="00211AB6" w:rsidRPr="00FE0526" w14:paraId="6FF7CEF2" w14:textId="77777777" w:rsidTr="00A745DC">
        <w:tc>
          <w:tcPr>
            <w:tcW w:w="19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ADFAB1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052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FE0526">
              <w:rPr>
                <w:rFonts w:cstheme="minorHAnsi"/>
                <w:sz w:val="18"/>
                <w:szCs w:val="18"/>
              </w:rPr>
              <w:fldChar w:fldCharType="end"/>
            </w:r>
            <w:bookmarkEnd w:id="72"/>
          </w:p>
        </w:tc>
        <w:tc>
          <w:tcPr>
            <w:tcW w:w="293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71DAF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Balasto de vías férreas distinto del especificado en el código 17 05 07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AA40F" w14:textId="77777777" w:rsidR="00211AB6" w:rsidRPr="00FE0526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Traslado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492FE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Restauración/Verted.</w:t>
            </w:r>
          </w:p>
        </w:tc>
      </w:tr>
    </w:tbl>
    <w:p w14:paraId="10CB0E5B" w14:textId="77777777" w:rsidR="00211AB6" w:rsidRDefault="00211AB6" w:rsidP="00211AB6">
      <w:pPr>
        <w:pStyle w:val="Textoindependiente31"/>
        <w:shd w:val="clear" w:color="auto" w:fill="FFFFFF" w:themeFill="background1"/>
        <w:rPr>
          <w:rFonts w:asciiTheme="minorHAnsi" w:hAnsiTheme="minorHAnsi" w:cstheme="minorHAnsi"/>
          <w:color w:val="0070C0"/>
          <w:sz w:val="22"/>
          <w:szCs w:val="22"/>
        </w:rPr>
      </w:pPr>
    </w:p>
    <w:p w14:paraId="58F27706" w14:textId="4400DD6A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Instalaciones previstas (Art. 4.1.a 5º)</w:t>
      </w:r>
    </w:p>
    <w:p w14:paraId="68CD0355" w14:textId="2CAF494A" w:rsidR="00211AB6" w:rsidRDefault="005D27DF" w:rsidP="00211AB6">
      <w:r w:rsidRPr="00DF7F1C">
        <w:rPr>
          <w:highlight w:val="yellow"/>
        </w:rPr>
        <w:t>(Ind</w:t>
      </w:r>
      <w:r w:rsidR="00DF7F1C" w:rsidRPr="00DF7F1C">
        <w:rPr>
          <w:highlight w:val="yellow"/>
        </w:rPr>
        <w:t xml:space="preserve">icar si se emplean camiones, </w:t>
      </w:r>
      <w:r w:rsidRPr="00DF7F1C">
        <w:rPr>
          <w:highlight w:val="yellow"/>
        </w:rPr>
        <w:t>contenedores, sacos,</w:t>
      </w:r>
      <w:r w:rsidR="00DF7F1C" w:rsidRPr="00DF7F1C">
        <w:rPr>
          <w:highlight w:val="yellow"/>
        </w:rPr>
        <w:t xml:space="preserve"> bidones para RCD peligrosos,</w:t>
      </w:r>
      <w:r w:rsidRPr="00DF7F1C">
        <w:rPr>
          <w:highlight w:val="yellow"/>
        </w:rPr>
        <w:t>…</w:t>
      </w:r>
      <w:r w:rsidR="00DF7F1C" w:rsidRPr="00DF7F1C">
        <w:rPr>
          <w:highlight w:val="yellow"/>
        </w:rPr>
        <w:t xml:space="preserve">, </w:t>
      </w:r>
      <w:r w:rsidRPr="00DF7F1C">
        <w:rPr>
          <w:highlight w:val="yellow"/>
        </w:rPr>
        <w:t>su ubicación en obra, recorridos de camiones en su caso, etc.)</w:t>
      </w:r>
      <w:r w:rsidR="00211AB6" w:rsidRPr="00DF7F1C">
        <w:rPr>
          <w:highlight w:val="yellow"/>
        </w:rPr>
        <w:t>.</w:t>
      </w:r>
    </w:p>
    <w:p w14:paraId="5B9B6CBB" w14:textId="57FF5EFD" w:rsidR="00DF7F1C" w:rsidRDefault="00DF7F1C" w:rsidP="00211AB6"/>
    <w:p w14:paraId="7AEBE254" w14:textId="77777777" w:rsidR="00B4776A" w:rsidRPr="00364F8C" w:rsidRDefault="00B4776A" w:rsidP="00211AB6"/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5F0DE6" w14:paraId="265B3EAA" w14:textId="77777777" w:rsidTr="00A745DC">
        <w:tc>
          <w:tcPr>
            <w:tcW w:w="500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05D22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b/>
                <w:sz w:val="18"/>
                <w:szCs w:val="18"/>
              </w:rPr>
              <w:lastRenderedPageBreak/>
              <w:t>Planos elaborados</w:t>
            </w:r>
          </w:p>
        </w:tc>
      </w:tr>
      <w:bookmarkStart w:id="73" w:name="__Fieldmark__196_389587244"/>
      <w:tr w:rsidR="00211AB6" w:rsidRPr="005F0DE6" w14:paraId="32350740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FD135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3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9A2B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Bajantes de escombros.</w:t>
            </w:r>
          </w:p>
        </w:tc>
      </w:tr>
      <w:bookmarkStart w:id="74" w:name="__Fieldmark__197_389587244"/>
      <w:tr w:rsidR="00211AB6" w:rsidRPr="005F0DE6" w14:paraId="3AC57E21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3ECE1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4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34A49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Acopios y/o contenedores de los distintos tipos de RCD (pétreos, maderas, plásticos, metales, vidrios,…).</w:t>
            </w:r>
          </w:p>
        </w:tc>
      </w:tr>
      <w:bookmarkStart w:id="75" w:name="__Fieldmark__198_389587244"/>
      <w:tr w:rsidR="00211AB6" w:rsidRPr="005F0DE6" w14:paraId="57982C4A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86E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5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7969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Zonas o contenedor para lavado de canaletas / cubetos de hormigón.</w:t>
            </w:r>
          </w:p>
        </w:tc>
      </w:tr>
      <w:bookmarkStart w:id="76" w:name="__Fieldmark__199_389587244"/>
      <w:tr w:rsidR="00211AB6" w:rsidRPr="005F0DE6" w14:paraId="3BF47DEE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7F724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6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0D4E6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Almacenamiento de residuos y productos tóxicos potencialmente peligrosos.</w:t>
            </w:r>
          </w:p>
        </w:tc>
      </w:tr>
      <w:bookmarkStart w:id="77" w:name="__Fieldmark__200_389587244"/>
      <w:tr w:rsidR="00211AB6" w:rsidRPr="005F0DE6" w14:paraId="7B2E4C44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FEF66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7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FF107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Contenedores para residuos urbanos.</w:t>
            </w:r>
          </w:p>
        </w:tc>
      </w:tr>
      <w:bookmarkStart w:id="78" w:name="__Fieldmark__201_389587244"/>
      <w:tr w:rsidR="00211AB6" w:rsidRPr="005F0DE6" w14:paraId="006482AD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0CBC8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8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693E4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Ubicación de planta móvil de reciclaje “in situ”.</w:t>
            </w:r>
          </w:p>
        </w:tc>
      </w:tr>
      <w:bookmarkStart w:id="79" w:name="__Fieldmark__202_389587244"/>
      <w:tr w:rsidR="00211AB6" w:rsidRPr="005F0DE6" w14:paraId="5F42FE5B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5C93E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9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61150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Ubicación de materiales reciclados como áridos, materiales cerámicos o tierras a reutilizar.</w:t>
            </w:r>
          </w:p>
        </w:tc>
      </w:tr>
      <w:bookmarkStart w:id="80" w:name="__Fieldmark__203_389587244"/>
      <w:tr w:rsidR="00211AB6" w:rsidRPr="005F0DE6" w14:paraId="24DE981C" w14:textId="77777777" w:rsidTr="00A745DC">
        <w:tc>
          <w:tcPr>
            <w:tcW w:w="16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24D029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0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28C56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0A7E2DFC" w14:textId="77777777" w:rsidR="00211AB6" w:rsidRDefault="00211AB6" w:rsidP="00211AB6"/>
    <w:p w14:paraId="4BEA3A8D" w14:textId="73D5226A" w:rsidR="00523706" w:rsidRDefault="00523706" w:rsidP="00211AB6">
      <w:r>
        <w:t>Planos o esquemas de instalaciones:</w:t>
      </w:r>
    </w:p>
    <w:p w14:paraId="52963717" w14:textId="7FFC3761" w:rsidR="00523706" w:rsidRDefault="00DF7F1C" w:rsidP="00211AB6">
      <w:r w:rsidRPr="00DF7F1C">
        <w:rPr>
          <w:highlight w:val="yellow"/>
        </w:rPr>
        <w:t>Incluir plano o remitir a plano de proyecto.</w:t>
      </w:r>
    </w:p>
    <w:p w14:paraId="09E592C1" w14:textId="77777777" w:rsidR="00794401" w:rsidRPr="00364F8C" w:rsidRDefault="00794401" w:rsidP="00211AB6"/>
    <w:p w14:paraId="25B6DEC9" w14:textId="46507446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Prescripciones técnicas para la realización de las operaciones de gestión de RDC en la propia obra (Art. 4.1.a 6º)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5F0DE6" w14:paraId="2BEFB3D0" w14:textId="77777777" w:rsidTr="00DF7F1C">
        <w:trPr>
          <w:trHeight w:val="916"/>
        </w:trPr>
        <w:tc>
          <w:tcPr>
            <w:tcW w:w="176" w:type="pct"/>
            <w:shd w:val="clear" w:color="auto" w:fill="auto"/>
          </w:tcPr>
          <w:p w14:paraId="738D8E5F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189BCC0C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Para los derribos: se realizarán actuaciones previas tales como apeos, apuntala</w:t>
            </w:r>
            <w:r>
              <w:rPr>
                <w:rFonts w:cstheme="minorHAnsi"/>
                <w:sz w:val="18"/>
                <w:szCs w:val="18"/>
              </w:rPr>
              <w:t>mientos, estructuras auxiliares, etc., p</w:t>
            </w:r>
            <w:r w:rsidRPr="005F0DE6">
              <w:rPr>
                <w:rFonts w:cstheme="minorHAnsi"/>
                <w:sz w:val="18"/>
                <w:szCs w:val="18"/>
              </w:rPr>
              <w:t xml:space="preserve">ara las partes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5F0DE6">
              <w:rPr>
                <w:rFonts w:cstheme="minorHAnsi"/>
                <w:sz w:val="18"/>
                <w:szCs w:val="18"/>
              </w:rPr>
              <w:t xml:space="preserve"> elementos peligrosos, referidos tanto a la propia obra como a los edificios colindantes. Como norma general, se procurará actuar retirando los elementos contaminantes y/o peligrosos tan pronto como sea posible, así como los elementos a conservar o valiosos (cerámicos, mármoles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). Seguidamente se actuará desmontando aquellas partes accesibles de las instalaciones, carpintería, y demás elementos que lo permitan. Por último, se procederá derribando el resto.</w:t>
            </w:r>
          </w:p>
        </w:tc>
      </w:tr>
      <w:tr w:rsidR="00211AB6" w:rsidRPr="005F0DE6" w14:paraId="7C60B7A9" w14:textId="77777777" w:rsidTr="00DF7F1C">
        <w:trPr>
          <w:trHeight w:val="532"/>
        </w:trPr>
        <w:tc>
          <w:tcPr>
            <w:tcW w:w="176" w:type="pct"/>
            <w:shd w:val="clear" w:color="auto" w:fill="auto"/>
          </w:tcPr>
          <w:p w14:paraId="25D20908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05B142EA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El depósito temporal de los escombros, se realizará bien en sacos industriales iguales o inferiores a 1 metro cúbico, contenedores metálicos específicos con la ubicación y condicionado que establezcan las ordenanzas municipales. Dicho depósito en acopios, también deberá estar en lugares debidamente señalizados y segregados del resto de residuos.</w:t>
            </w:r>
          </w:p>
        </w:tc>
      </w:tr>
      <w:tr w:rsidR="00211AB6" w:rsidRPr="005F0DE6" w14:paraId="7CF83170" w14:textId="77777777" w:rsidTr="00DF7F1C">
        <w:tc>
          <w:tcPr>
            <w:tcW w:w="176" w:type="pct"/>
            <w:shd w:val="clear" w:color="auto" w:fill="auto"/>
          </w:tcPr>
          <w:p w14:paraId="2572D87D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41E80442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El depósito temporal para </w:t>
            </w:r>
            <w:proofErr w:type="spellStart"/>
            <w:r w:rsidRPr="005F0DE6">
              <w:rPr>
                <w:rFonts w:cstheme="minorHAnsi"/>
                <w:sz w:val="18"/>
                <w:szCs w:val="18"/>
              </w:rPr>
              <w:t>RCD’s</w:t>
            </w:r>
            <w:proofErr w:type="spellEnd"/>
            <w:r w:rsidRPr="005F0DE6">
              <w:rPr>
                <w:rFonts w:cstheme="minorHAnsi"/>
                <w:sz w:val="18"/>
                <w:szCs w:val="18"/>
              </w:rPr>
              <w:t xml:space="preserve"> valorizables (maderas, plásticos, chatarra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), que se realice en contenedores o en acopios, se deberá señalizar y segregar del resto de residuos de un modo adecuado.</w:t>
            </w:r>
          </w:p>
        </w:tc>
      </w:tr>
      <w:tr w:rsidR="00211AB6" w:rsidRPr="005F0DE6" w14:paraId="78B9CB89" w14:textId="77777777" w:rsidTr="00DF7F1C">
        <w:trPr>
          <w:trHeight w:val="971"/>
        </w:trPr>
        <w:tc>
          <w:tcPr>
            <w:tcW w:w="176" w:type="pct"/>
            <w:shd w:val="clear" w:color="auto" w:fill="auto"/>
          </w:tcPr>
          <w:p w14:paraId="588D913E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4A09E598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Los contenedores deberán estar pintados en colores que destaquen su visibilidad, especialmente durante la noche, y contar con una banda de material reflectante de, al menos, 15 centímetros a lo largo de todo su perímetro. En los mismos debe figurar la siguiente información: razón social, CIF, teléfono del titular del contenedor / envase, y el número de inscripción en el Registro de Transportistas de Residuos, creado en el art. 43 de la Ley 5/2003, de 20 de marzo, de Residuos de la Comunidad de Madrid, del titular del contenedor. Dicha información también deberá quedar reflejada en los sacos industriales u otros elementos de contención, a través de adhesivos, placas, etc.</w:t>
            </w:r>
          </w:p>
        </w:tc>
      </w:tr>
      <w:tr w:rsidR="00211AB6" w:rsidRPr="005F0DE6" w14:paraId="155AAC20" w14:textId="77777777" w:rsidTr="00DF7F1C">
        <w:trPr>
          <w:trHeight w:val="721"/>
        </w:trPr>
        <w:tc>
          <w:tcPr>
            <w:tcW w:w="176" w:type="pct"/>
            <w:shd w:val="clear" w:color="auto" w:fill="auto"/>
          </w:tcPr>
          <w:p w14:paraId="0AC24660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5A12913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El responsable de la obra a la que presta servicio el contenedor adoptará las medidas necesarias para evitar el depósito de residuos ajenos a la misma. Los contenedores permanecerán cerrados o cubiertos, al menos, fuera del horario de trabajo, para evitar el depósito de residuos ajenos a las obras a la que prestan servicio. </w:t>
            </w:r>
          </w:p>
        </w:tc>
      </w:tr>
      <w:tr w:rsidR="00211AB6" w:rsidRPr="005F0DE6" w14:paraId="390345A4" w14:textId="77777777" w:rsidTr="00DF7F1C">
        <w:tc>
          <w:tcPr>
            <w:tcW w:w="176" w:type="pct"/>
            <w:shd w:val="clear" w:color="auto" w:fill="auto"/>
          </w:tcPr>
          <w:p w14:paraId="528A0EBB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1564043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En el equipo de obra se deberán establecer los medios humanos, técnicos y procedimientos de separación que se dedicarán a cada tipo de RCD.</w:t>
            </w:r>
          </w:p>
        </w:tc>
      </w:tr>
      <w:tr w:rsidR="00211AB6" w:rsidRPr="005F0DE6" w14:paraId="79D4FD8F" w14:textId="77777777" w:rsidTr="00DF7F1C">
        <w:trPr>
          <w:trHeight w:val="985"/>
        </w:trPr>
        <w:tc>
          <w:tcPr>
            <w:tcW w:w="176" w:type="pct"/>
            <w:shd w:val="clear" w:color="auto" w:fill="auto"/>
          </w:tcPr>
          <w:p w14:paraId="4D93883B" w14:textId="77777777" w:rsidR="00211AB6" w:rsidRPr="005F0DE6" w:rsidRDefault="0006267A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2FDE2F9A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Se deberán atender los criterios municipales establecidos (ordenanzas, condicionados de la licencia de obras), especialmente si obligan a la separación en origen de determinadas materias objeto de reciclaje o deposición. En este último caso se deberá asegurar por parte del contratista realizar una evaluación económica de las condiciones en las que es viable esta operación. Y también, considerar las posibilidades reales de llevarla a cabo: que la obra o construcción lo permita y que se disponga de plantas de reciclaje/gestores adecuados. La Dirección de Obras será la responsable última de la decisión a tomar y su justificación ante las autoridades locales o autonómicas pertinentes.</w:t>
            </w:r>
          </w:p>
        </w:tc>
      </w:tr>
      <w:tr w:rsidR="00211AB6" w:rsidRPr="005F0DE6" w14:paraId="23CFAEC1" w14:textId="77777777" w:rsidTr="00DF7F1C">
        <w:trPr>
          <w:trHeight w:val="972"/>
        </w:trPr>
        <w:tc>
          <w:tcPr>
            <w:tcW w:w="176" w:type="pct"/>
            <w:shd w:val="clear" w:color="auto" w:fill="auto"/>
          </w:tcPr>
          <w:p w14:paraId="7B105640" w14:textId="77777777" w:rsidR="00211AB6" w:rsidRPr="005F0DE6" w:rsidRDefault="0006267A" w:rsidP="00A745DC">
            <w:pPr>
              <w:spacing w:before="100"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3CC9C678" w14:textId="77777777" w:rsidR="00211AB6" w:rsidRPr="005F0DE6" w:rsidRDefault="00211AB6" w:rsidP="00A745DC">
            <w:pPr>
              <w:pStyle w:val="NormalWeb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 xml:space="preserve">Se deberá asegurar en la contratación de la gestión de los </w:t>
            </w:r>
            <w:proofErr w:type="spellStart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RCDs</w:t>
            </w:r>
            <w:proofErr w:type="spellEnd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, que el destino final (Planta de Reciclaje, Vertedero, Cantera, Incineradora, Centro de Reciclaje de Plásticos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Madera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etc.)</w:t>
            </w: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 xml:space="preserve"> son centros con la autorización autonómica de la Consejería de Medio Ambiente, así mismo se deberá contratar sólo transportistas o gestores autorizados por dicha Consejería, e inscritos en los registros correspondientes. Asimismo se realizará un estricto control documental, de modo que los transportistas y gestores de </w:t>
            </w:r>
            <w:proofErr w:type="spellStart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RCD’s</w:t>
            </w:r>
            <w:proofErr w:type="spellEnd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 xml:space="preserve"> deberán aportar los vales de cada retirada y entrega en destino final. Para aquellos </w:t>
            </w:r>
            <w:proofErr w:type="spellStart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RCDs</w:t>
            </w:r>
            <w:proofErr w:type="spellEnd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 xml:space="preserve"> (tierras, pétreos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etc.</w:t>
            </w: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) que sean reutilizados en otras obras o proyectos de restauración, se deberá aportar evidencia documental del destino final.</w:t>
            </w:r>
          </w:p>
        </w:tc>
      </w:tr>
      <w:tr w:rsidR="00211AB6" w:rsidRPr="005F0DE6" w14:paraId="14214CE2" w14:textId="77777777" w:rsidTr="00DF7F1C">
        <w:trPr>
          <w:trHeight w:val="944"/>
        </w:trPr>
        <w:tc>
          <w:tcPr>
            <w:tcW w:w="176" w:type="pct"/>
            <w:shd w:val="clear" w:color="auto" w:fill="auto"/>
          </w:tcPr>
          <w:p w14:paraId="716FEEB0" w14:textId="77777777" w:rsidR="00211AB6" w:rsidRPr="005F0DE6" w:rsidRDefault="0006267A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6E24C833" w14:textId="6BFD04ED" w:rsidR="00211AB6" w:rsidRPr="005F0DE6" w:rsidRDefault="00211AB6" w:rsidP="002C1226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La gestión (tanto documental como operativa) de los residuos peligrosos que se hallen en una obra de derribo o se generen en una obra de nueva planta se regirá conforme a la legislación nacional vigente (Ley 10/1998, Real Decreto 833/88, R.D. 952/1997 y </w:t>
            </w:r>
            <w:r w:rsidR="002C1226">
              <w:rPr>
                <w:rFonts w:cstheme="minorHAnsi"/>
                <w:sz w:val="18"/>
                <w:szCs w:val="18"/>
              </w:rPr>
              <w:t>Decisión</w:t>
            </w:r>
            <w:r w:rsidR="002C1226" w:rsidRPr="002C1226">
              <w:rPr>
                <w:rFonts w:cstheme="minorHAnsi"/>
                <w:sz w:val="18"/>
                <w:szCs w:val="18"/>
              </w:rPr>
              <w:t>(2014/955/UE</w:t>
            </w:r>
            <w:r w:rsidRPr="005F0DE6">
              <w:rPr>
                <w:rFonts w:cstheme="minorHAnsi"/>
                <w:sz w:val="18"/>
                <w:szCs w:val="18"/>
              </w:rPr>
              <w:t>), la legislación autonómica (Ley 5/2003, Decreto 4/1991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 y los requisitos de las ordenanzas locales.  Asimismo los residuos de carácter urbano generados en las obras (restos de comidas, envases, lodos de fosas sépticas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), serán gestionados acorde con los preceptos marcados por la legislación y autoridad municipales.</w:t>
            </w:r>
          </w:p>
        </w:tc>
      </w:tr>
      <w:bookmarkStart w:id="81" w:name="__Fieldmark__211_389587244"/>
      <w:tr w:rsidR="00211AB6" w:rsidRPr="005F0DE6" w14:paraId="35C5DD8D" w14:textId="77777777" w:rsidTr="00DF7F1C">
        <w:trPr>
          <w:trHeight w:val="971"/>
        </w:trPr>
        <w:tc>
          <w:tcPr>
            <w:tcW w:w="176" w:type="pct"/>
            <w:shd w:val="clear" w:color="auto" w:fill="auto"/>
          </w:tcPr>
          <w:p w14:paraId="5C8F336C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1"/>
          </w:p>
        </w:tc>
        <w:tc>
          <w:tcPr>
            <w:tcW w:w="4824" w:type="pct"/>
            <w:shd w:val="clear" w:color="auto" w:fill="auto"/>
          </w:tcPr>
          <w:p w14:paraId="7CB48E59" w14:textId="0CD1D423" w:rsidR="00211AB6" w:rsidRPr="005F0DE6" w:rsidRDefault="00211AB6" w:rsidP="00794401">
            <w:pPr>
              <w:autoSpaceDE w:val="0"/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Para el caso de los residuos con amianto, se seguirán los pasos marcados por la </w:t>
            </w:r>
            <w:r w:rsidR="00794401">
              <w:rPr>
                <w:rFonts w:cstheme="minorHAnsi"/>
                <w:sz w:val="18"/>
                <w:szCs w:val="18"/>
              </w:rPr>
              <w:t xml:space="preserve">“Decisión de la comisión de 18 de diciembre de 2014, por la que se modifica la Decisión 2000/532/CE, sobre la lista de residuos, de conformidad con la Directiva 2008/98/CE del Parlamento Europeo y del Consejo) Lista de Residuos. </w:t>
            </w:r>
            <w:r w:rsidRPr="005F0DE6">
              <w:rPr>
                <w:rFonts w:cstheme="minorHAnsi"/>
                <w:sz w:val="18"/>
                <w:szCs w:val="18"/>
              </w:rPr>
              <w:t>Punto</w:t>
            </w:r>
            <w:r w:rsidR="00794401">
              <w:rPr>
                <w:rFonts w:cstheme="minorHAnsi"/>
                <w:sz w:val="18"/>
                <w:szCs w:val="18"/>
              </w:rPr>
              <w:t xml:space="preserve"> 17 06 05*</w:t>
            </w:r>
            <w:r w:rsidRPr="005F0DE6">
              <w:rPr>
                <w:rFonts w:cstheme="minorHAnsi"/>
                <w:sz w:val="18"/>
                <w:szCs w:val="18"/>
              </w:rPr>
              <w:t xml:space="preserve">, para considerar dichos residuos como peligrosos o como no peligrosos. En cualquier caso, siempre se cumplirán los preceptos dictados por el Real Decreto 396/2006, de 31 de marzo, </w:t>
            </w:r>
            <w:r w:rsidRPr="005F0DE6">
              <w:rPr>
                <w:rFonts w:cstheme="minorHAnsi"/>
                <w:i/>
                <w:iCs/>
                <w:sz w:val="18"/>
                <w:szCs w:val="18"/>
              </w:rPr>
              <w:t xml:space="preserve">por el que se establecen las disposiciones mínimas de seguridad y salud aplicables a los trabajos con riesgo de exposición al amianto, </w:t>
            </w:r>
            <w:r w:rsidRPr="005F0DE6">
              <w:rPr>
                <w:rFonts w:cstheme="minorHAnsi"/>
                <w:sz w:val="18"/>
                <w:szCs w:val="18"/>
              </w:rPr>
              <w:t>así como la legislación laboral de aplicación.</w:t>
            </w:r>
          </w:p>
        </w:tc>
      </w:tr>
      <w:bookmarkStart w:id="82" w:name="__Fieldmark__212_389587244"/>
      <w:tr w:rsidR="00211AB6" w:rsidRPr="005F0DE6" w14:paraId="3F68A39E" w14:textId="77777777" w:rsidTr="00DF7F1C">
        <w:tc>
          <w:tcPr>
            <w:tcW w:w="176" w:type="pct"/>
            <w:shd w:val="clear" w:color="auto" w:fill="auto"/>
          </w:tcPr>
          <w:p w14:paraId="02D12F6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2"/>
          </w:p>
        </w:tc>
        <w:tc>
          <w:tcPr>
            <w:tcW w:w="4824" w:type="pct"/>
            <w:shd w:val="clear" w:color="auto" w:fill="auto"/>
          </w:tcPr>
          <w:p w14:paraId="2E138F2E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Los restos de lavado de canaletas/cubas de hormigón, serán tratados como residuos “escombro”.</w:t>
            </w:r>
          </w:p>
        </w:tc>
      </w:tr>
      <w:bookmarkStart w:id="83" w:name="__Fieldmark__213_389587244"/>
      <w:tr w:rsidR="00211AB6" w:rsidRPr="005F0DE6" w14:paraId="2A249213" w14:textId="77777777" w:rsidTr="00DF7F1C">
        <w:tc>
          <w:tcPr>
            <w:tcW w:w="176" w:type="pct"/>
            <w:shd w:val="clear" w:color="auto" w:fill="auto"/>
          </w:tcPr>
          <w:p w14:paraId="2C59AEF4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3"/>
          </w:p>
        </w:tc>
        <w:tc>
          <w:tcPr>
            <w:tcW w:w="4824" w:type="pct"/>
            <w:shd w:val="clear" w:color="auto" w:fill="auto"/>
          </w:tcPr>
          <w:p w14:paraId="07999638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Se evitará en todo momento la contaminación con productos tóxicos o peligrosos de los plásticos y restos de madera para su adecuada segregación, así como la contaminación de los acopios o contenedores de escombros con componentes peligrosos.</w:t>
            </w:r>
          </w:p>
        </w:tc>
      </w:tr>
      <w:bookmarkStart w:id="84" w:name="__Fieldmark__214_389587244"/>
      <w:tr w:rsidR="00211AB6" w:rsidRPr="005F0DE6" w14:paraId="6D1E8E90" w14:textId="77777777" w:rsidTr="00DF7F1C">
        <w:trPr>
          <w:trHeight w:val="640"/>
        </w:trPr>
        <w:tc>
          <w:tcPr>
            <w:tcW w:w="176" w:type="pct"/>
            <w:shd w:val="clear" w:color="auto" w:fill="auto"/>
          </w:tcPr>
          <w:p w14:paraId="5804B16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DD0557">
              <w:rPr>
                <w:rFonts w:cstheme="minorHAnsi"/>
                <w:sz w:val="18"/>
                <w:szCs w:val="18"/>
              </w:rPr>
            </w:r>
            <w:r w:rsidR="00DD0557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4"/>
          </w:p>
        </w:tc>
        <w:tc>
          <w:tcPr>
            <w:tcW w:w="4824" w:type="pct"/>
            <w:shd w:val="clear" w:color="auto" w:fill="auto"/>
          </w:tcPr>
          <w:p w14:paraId="47178A39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Las tierras superficiales que puedan tener un uso posterior para jardinería o recuperación de suelos degradados, será retirada y almacenada durante el menor tiempo posible, en caballones de altura no superior a 2 metros. Se evitará la humedad excesiva, la manipulación, y la contaminación con otros materiales. </w:t>
            </w:r>
          </w:p>
        </w:tc>
      </w:tr>
    </w:tbl>
    <w:p w14:paraId="48500CB1" w14:textId="77777777" w:rsidR="00211AB6" w:rsidRPr="00364F8C" w:rsidRDefault="00211AB6" w:rsidP="00211AB6">
      <w:pPr>
        <w:rPr>
          <w:rFonts w:ascii="Arial Narrow" w:hAnsi="Arial Narrow" w:cs="Arial Narrow"/>
          <w:caps/>
          <w:sz w:val="32"/>
          <w:szCs w:val="32"/>
        </w:rPr>
      </w:pPr>
    </w:p>
    <w:p w14:paraId="56C785D8" w14:textId="36CAE4F6" w:rsidR="00A95CAB" w:rsidRDefault="00A95CAB" w:rsidP="002A6735">
      <w:pPr>
        <w:pStyle w:val="Ttulo2"/>
        <w:numPr>
          <w:ilvl w:val="0"/>
          <w:numId w:val="2"/>
        </w:numPr>
      </w:pPr>
      <w:r>
        <w:t>Cálculo de la fianza</w:t>
      </w:r>
    </w:p>
    <w:p w14:paraId="1545FF42" w14:textId="77777777" w:rsidR="00711131" w:rsidRDefault="00A95CAB" w:rsidP="00A95CAB">
      <w:r>
        <w:t>Según el Art. 25 del Decreto 20/2011, en las obras de construcción o demolición sujetas a licencia urbanística el Ayuntamiento exigirá una fianza o garantía financiera de la siguiente cuantía, que no podrá ser inferior al 0,4% del PEM:</w:t>
      </w:r>
    </w:p>
    <w:p w14:paraId="0E67BA37" w14:textId="77777777" w:rsidR="00AE7EF4" w:rsidRDefault="00AE7EF4" w:rsidP="00A95CAB">
      <w:pPr>
        <w:rPr>
          <w:rFonts w:eastAsiaTheme="minorHAnsi"/>
          <w:szCs w:val="22"/>
        </w:rPr>
      </w:pPr>
      <w:r>
        <w:fldChar w:fldCharType="begin"/>
      </w:r>
      <w:r>
        <w:instrText xml:space="preserve"> LINK Excel.Sheet.12 "\\\\Srvfic1.dipcaceres.dom\\proyectosobras\\17_NORMALIZACION\\15_RCD's\\EGRCD_v2025\\EGR_V2025-01\\Estimación RCD_EGR.xlsx" "FIANZA!F1C1:F10C4" \a \f 4 \h </w:instrText>
      </w:r>
      <w:r>
        <w:fldChar w:fldCharType="separate"/>
      </w:r>
    </w:p>
    <w:tbl>
      <w:tblPr>
        <w:tblW w:w="6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880"/>
        <w:gridCol w:w="1360"/>
        <w:gridCol w:w="1200"/>
      </w:tblGrid>
      <w:tr w:rsidR="00AE7EF4" w:rsidRPr="00AE7EF4" w14:paraId="5D1488E0" w14:textId="77777777" w:rsidTr="00AE7EF4">
        <w:trPr>
          <w:trHeight w:val="24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84A0AA" w14:textId="1959358A" w:rsidR="00AE7EF4" w:rsidRPr="00AE7EF4" w:rsidRDefault="00AE7EF4" w:rsidP="00AE7EF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CUANTÍA DE LA FIANZA O GARANTÍA FINANCIERA</w:t>
            </w:r>
          </w:p>
        </w:tc>
      </w:tr>
      <w:tr w:rsidR="00AE7EF4" w:rsidRPr="00AE7EF4" w14:paraId="38E5F8F8" w14:textId="77777777" w:rsidTr="00AE7EF4">
        <w:trPr>
          <w:trHeight w:val="48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77D3E186" w14:textId="77777777" w:rsidR="00AE7EF4" w:rsidRPr="00AE7EF4" w:rsidRDefault="00AE7EF4" w:rsidP="00AE7EF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USOS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67FBDF4" w14:textId="77777777" w:rsidR="00AE7EF4" w:rsidRPr="00AE7EF4" w:rsidRDefault="00AE7EF4" w:rsidP="00AE7EF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 DE RCD</w:t>
            </w:r>
            <w:r w:rsidRPr="00AE7EF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AE7EF4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 m³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3DA6FF40" w14:textId="77777777" w:rsidR="00AE7EF4" w:rsidRPr="00AE7EF4" w:rsidRDefault="00AE7EF4" w:rsidP="00AE7EF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FIANZA</w:t>
            </w:r>
            <w:r w:rsidRPr="00AE7EF4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€/m³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4A9B0A46" w14:textId="77777777" w:rsidR="00AE7EF4" w:rsidRPr="00AE7EF4" w:rsidRDefault="00AE7EF4" w:rsidP="00AE7EF4">
            <w:pPr>
              <w:spacing w:after="0"/>
              <w:jc w:val="center"/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IMPORTE</w:t>
            </w:r>
            <w:r w:rsidRPr="00AE7EF4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€</w:t>
            </w:r>
          </w:p>
        </w:tc>
      </w:tr>
      <w:tr w:rsidR="00AE7EF4" w:rsidRPr="00AE7EF4" w14:paraId="3D9F5A42" w14:textId="77777777" w:rsidTr="00AE7EF4">
        <w:trPr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98D1E41" w14:textId="77777777" w:rsidR="00AE7EF4" w:rsidRPr="00AE7EF4" w:rsidRDefault="00AE7EF4" w:rsidP="00AE7EF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CE8D7C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16C123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FC358E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AE7EF4" w:rsidRPr="00AE7EF4" w14:paraId="35C082FC" w14:textId="77777777" w:rsidTr="00AE7EF4">
        <w:trPr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566F5E" w14:textId="77777777" w:rsidR="00AE7EF4" w:rsidRPr="00AE7EF4" w:rsidRDefault="00AE7EF4" w:rsidP="00AE7EF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FB375F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8829A0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B1D18A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AE7EF4" w:rsidRPr="00AE7EF4" w14:paraId="20A1A9C5" w14:textId="77777777" w:rsidTr="00AE7EF4">
        <w:trPr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6DCE19" w14:textId="77777777" w:rsidR="00AE7EF4" w:rsidRPr="00AE7EF4" w:rsidRDefault="00AE7EF4" w:rsidP="00AE7EF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III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8852AC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D8762A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39EF64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AE7EF4" w:rsidRPr="00AE7EF4" w14:paraId="62F3A6F4" w14:textId="77777777" w:rsidTr="00AE7EF4">
        <w:trPr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AA741" w14:textId="77777777" w:rsidR="00AE7EF4" w:rsidRPr="00AE7EF4" w:rsidRDefault="00AE7EF4" w:rsidP="00AE7EF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IV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F6DC3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2A323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7,00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4952A0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AE7EF4" w:rsidRPr="00AE7EF4" w14:paraId="65B7F372" w14:textId="77777777" w:rsidTr="00AE7EF4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CEE2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91B0" w14:textId="77777777" w:rsidR="00AE7EF4" w:rsidRPr="00AE7EF4" w:rsidRDefault="00AE7EF4" w:rsidP="00AE7E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B2E1C1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TOTAL FIANZA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B9AA1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AE7EF4" w:rsidRPr="00AE7EF4" w14:paraId="7A7BF19E" w14:textId="77777777" w:rsidTr="00AE7EF4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80D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2A2E" w14:textId="77777777" w:rsidR="00AE7EF4" w:rsidRPr="00AE7EF4" w:rsidRDefault="00AE7EF4" w:rsidP="00AE7E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1049" w14:textId="77777777" w:rsidR="00AE7EF4" w:rsidRPr="00AE7EF4" w:rsidRDefault="00AE7EF4" w:rsidP="00AE7E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97BD" w14:textId="77777777" w:rsidR="00AE7EF4" w:rsidRPr="00AE7EF4" w:rsidRDefault="00AE7EF4" w:rsidP="00AE7E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AE7EF4" w:rsidRPr="00AE7EF4" w14:paraId="50EBA01F" w14:textId="77777777" w:rsidTr="00AE7EF4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30EE" w14:textId="77777777" w:rsidR="00AE7EF4" w:rsidRPr="00AE7EF4" w:rsidRDefault="00AE7EF4" w:rsidP="00AE7E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2873" w14:textId="77777777" w:rsidR="00AE7EF4" w:rsidRPr="00AE7EF4" w:rsidRDefault="00AE7EF4" w:rsidP="00AE7EF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0BEFA5B6" w14:textId="77777777" w:rsidR="00AE7EF4" w:rsidRPr="00AE7EF4" w:rsidRDefault="00AE7EF4" w:rsidP="00AE7EF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PEM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03B4FA1B" w14:textId="77777777" w:rsidR="00AE7EF4" w:rsidRPr="00AE7EF4" w:rsidRDefault="00AE7EF4" w:rsidP="00AE7EF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IMPORTE</w:t>
            </w:r>
          </w:p>
        </w:tc>
      </w:tr>
      <w:tr w:rsidR="00AE7EF4" w:rsidRPr="00AE7EF4" w14:paraId="3E23BD3A" w14:textId="77777777" w:rsidTr="00AE7EF4">
        <w:trPr>
          <w:trHeight w:val="285"/>
        </w:trPr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A9595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IMPORTE MÍN 0,4% PEM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F96A8A" w14:textId="77777777" w:rsidR="00AE7EF4" w:rsidRPr="00AE7EF4" w:rsidRDefault="00AE7EF4" w:rsidP="00AE7EF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2240" w14:textId="77777777" w:rsidR="00AE7EF4" w:rsidRPr="00AE7EF4" w:rsidRDefault="00AE7EF4" w:rsidP="00AE7EF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AE7E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</w:tbl>
    <w:p w14:paraId="4E69EE72" w14:textId="41E90517" w:rsidR="00842647" w:rsidRDefault="00AE7EF4" w:rsidP="00A95CAB">
      <w:pPr>
        <w:rPr>
          <w:rFonts w:eastAsiaTheme="minorHAnsi"/>
          <w:szCs w:val="22"/>
        </w:rPr>
      </w:pPr>
      <w:r>
        <w:fldChar w:fldCharType="end"/>
      </w:r>
      <w:r w:rsidR="00711131">
        <w:fldChar w:fldCharType="begin"/>
      </w:r>
      <w:r w:rsidR="00711131">
        <w:instrText xml:space="preserve"> LINK Excel.Sheet.12 "\\\\Srvfic1.dipcaceres.dom\\proyectosobras\\17_NORMALIZACION\\15_RCD's\\2025_EGR-Actualizado\\EGR\\Estimación RCD_EGR.xlsx" "FIANZA!F1C1:F10C4" \a \f 4 \h </w:instrText>
      </w:r>
      <w:r w:rsidR="00711131">
        <w:fldChar w:fldCharType="separate"/>
      </w:r>
      <w:r w:rsidR="00711131">
        <w:fldChar w:fldCharType="end"/>
      </w:r>
      <w:r w:rsidR="00B056DE">
        <w:fldChar w:fldCharType="begin"/>
      </w:r>
      <w:r w:rsidR="00B056DE">
        <w:instrText xml:space="preserve"> LINK </w:instrText>
      </w:r>
      <w:r w:rsidR="00842647">
        <w:instrText xml:space="preserve">Excel.Sheet.12 "\\\\Srvfic1.dipcaceres.dom\\proyectosobras\\17_NORMALIZACION\\15_RCD's\\2025_EGR-Actualizado\\EGR\\Estimación RCD_EGR.xlsx" FIANZA!F1C1:F10C4 </w:instrText>
      </w:r>
      <w:r w:rsidR="00B056DE">
        <w:instrText xml:space="preserve">\a \f 4 \h </w:instrText>
      </w:r>
      <w:r w:rsidR="00B056DE">
        <w:fldChar w:fldCharType="separate"/>
      </w:r>
      <w:bookmarkStart w:id="85" w:name="RANGE!A1:D10"/>
    </w:p>
    <w:bookmarkEnd w:id="85"/>
    <w:p w14:paraId="63297EC3" w14:textId="5A8FF8AA" w:rsidR="005252C1" w:rsidRDefault="00B056DE" w:rsidP="00A95CAB">
      <w:r>
        <w:fldChar w:fldCharType="end"/>
      </w:r>
      <w:r w:rsidR="005252C1">
        <w:t xml:space="preserve">Una vez finalizada la obra y acreditada la correcta gestión de residuos, </w:t>
      </w:r>
      <w:r>
        <w:t xml:space="preserve">se procederá a la devolución de </w:t>
      </w:r>
      <w:r w:rsidR="005252C1">
        <w:t>la fianza.</w:t>
      </w:r>
    </w:p>
    <w:p w14:paraId="5DF6EA2B" w14:textId="77777777" w:rsidR="00B056DE" w:rsidRDefault="00B056DE" w:rsidP="00A95CAB"/>
    <w:p w14:paraId="4203CF2C" w14:textId="56722783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Presupuesto estimado del coste de la gestión de los residuos (Art. 4.1.a 7º)</w:t>
      </w:r>
    </w:p>
    <w:p w14:paraId="5FE1AADB" w14:textId="4904E69E" w:rsidR="00615EDC" w:rsidRDefault="00211AB6" w:rsidP="0057506E">
      <w:pPr>
        <w:autoSpaceDE w:val="0"/>
        <w:autoSpaceDN w:val="0"/>
        <w:adjustRightInd w:val="0"/>
        <w:spacing w:after="0"/>
      </w:pPr>
      <w:r>
        <w:t>E</w:t>
      </w:r>
      <w:r w:rsidRPr="00364F8C">
        <w:t>l presupuesto</w:t>
      </w:r>
      <w:r>
        <w:t xml:space="preserve"> del proyecto </w:t>
      </w:r>
      <w:r w:rsidRPr="00364F8C">
        <w:t xml:space="preserve">incorpora la </w:t>
      </w:r>
      <w:r>
        <w:t>medición por partidas de las</w:t>
      </w:r>
      <w:r w:rsidRPr="00364F8C">
        <w:t xml:space="preserve"> demolici</w:t>
      </w:r>
      <w:r>
        <w:t>o</w:t>
      </w:r>
      <w:r w:rsidRPr="00364F8C">
        <w:t>n</w:t>
      </w:r>
      <w:r>
        <w:t>es previstas y de los residuos estimados (nueva planta), así como el</w:t>
      </w:r>
      <w:r w:rsidRPr="00364F8C">
        <w:t xml:space="preserve"> transporte</w:t>
      </w:r>
      <w:r>
        <w:t xml:space="preserve"> a planta de gestión de residuos autorizada, y el coste de gestión (canon), según los precios del </w:t>
      </w:r>
      <w:r w:rsidRPr="005A2098">
        <w:t>Reglamento de Funcionamiento del Servicio de Gesti</w:t>
      </w:r>
      <w:r w:rsidRPr="005A2098">
        <w:rPr>
          <w:rFonts w:hint="eastAsia"/>
        </w:rPr>
        <w:t>ó</w:t>
      </w:r>
      <w:r w:rsidRPr="005A2098">
        <w:t>n de los Residuos de</w:t>
      </w:r>
      <w:r>
        <w:t xml:space="preserve"> </w:t>
      </w:r>
      <w:r w:rsidRPr="005A2098">
        <w:t>Construcción, Demolición y Excavación de la Provincia de C</w:t>
      </w:r>
      <w:r w:rsidRPr="005A2098">
        <w:rPr>
          <w:rFonts w:hint="eastAsia"/>
        </w:rPr>
        <w:t>á</w:t>
      </w:r>
      <w:r w:rsidRPr="005A2098">
        <w:t>ceres</w:t>
      </w:r>
      <w:r>
        <w:t xml:space="preserve"> publi</w:t>
      </w:r>
      <w:r w:rsidR="0057506E">
        <w:t>cado en el B.O.P. de 10/02/2014 y la Aprobación de modificación de tarifas del servicio provincial de gestión de residuos de construcción y demolición de la Excma. Diputación de Cáceres, zona NORTE y zona SUR, publicado en el B.O.P. de 02/05/2024.</w:t>
      </w:r>
    </w:p>
    <w:p w14:paraId="5C10165C" w14:textId="51E01FFA" w:rsidR="002B431F" w:rsidRDefault="002B431F" w:rsidP="0057506E">
      <w:pPr>
        <w:autoSpaceDE w:val="0"/>
        <w:autoSpaceDN w:val="0"/>
        <w:adjustRightInd w:val="0"/>
        <w:spacing w:after="0"/>
      </w:pPr>
    </w:p>
    <w:p w14:paraId="1E378906" w14:textId="77777777" w:rsidR="002B431F" w:rsidRDefault="002B431F" w:rsidP="0057506E">
      <w:pPr>
        <w:autoSpaceDE w:val="0"/>
        <w:autoSpaceDN w:val="0"/>
        <w:adjustRightInd w:val="0"/>
        <w:spacing w:after="0"/>
      </w:pPr>
    </w:p>
    <w:p w14:paraId="3BF05E33" w14:textId="45936B2B" w:rsidR="000E4736" w:rsidRDefault="000E4736" w:rsidP="0057506E">
      <w:pPr>
        <w:autoSpaceDE w:val="0"/>
        <w:autoSpaceDN w:val="0"/>
        <w:adjustRightInd w:val="0"/>
        <w:spacing w:after="0"/>
      </w:pPr>
    </w:p>
    <w:p w14:paraId="34C9680F" w14:textId="77777777" w:rsidR="004007CE" w:rsidRDefault="001E4749" w:rsidP="0057506E">
      <w:pPr>
        <w:autoSpaceDE w:val="0"/>
        <w:autoSpaceDN w:val="0"/>
        <w:adjustRightInd w:val="0"/>
        <w:spacing w:after="0"/>
        <w:rPr>
          <w:rFonts w:eastAsiaTheme="minorHAnsi"/>
          <w:szCs w:val="22"/>
        </w:rPr>
      </w:pPr>
      <w:r>
        <w:fldChar w:fldCharType="begin"/>
      </w:r>
      <w:r>
        <w:instrText xml:space="preserve"> LINK Excel.Sheet.12 "\\\\Srvfic1.dipcaceres.dom\\proyectosobras\\17_NORMALIZACION\\15_RCD's\\EGRCD_v2025\\EGR_V2025-01\\Estimación RCD_EGR.xlsx" "PRESUPUESTO GR!F3C1:F34C4" \a \f 4 \h </w:instrText>
      </w:r>
      <w:r w:rsidR="004007CE">
        <w:fldChar w:fldCharType="separate"/>
      </w:r>
    </w:p>
    <w:tbl>
      <w:tblPr>
        <w:tblW w:w="88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3"/>
        <w:gridCol w:w="1596"/>
        <w:gridCol w:w="1853"/>
        <w:gridCol w:w="1166"/>
      </w:tblGrid>
      <w:tr w:rsidR="004007CE" w:rsidRPr="004007CE" w14:paraId="463F230E" w14:textId="77777777" w:rsidTr="004007CE">
        <w:trPr>
          <w:divId w:val="951520128"/>
          <w:trHeight w:val="240"/>
        </w:trPr>
        <w:tc>
          <w:tcPr>
            <w:tcW w:w="8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bottom"/>
            <w:hideMark/>
          </w:tcPr>
          <w:p w14:paraId="39567E7C" w14:textId="7ED10C14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COSTES GESTIÓN RCD EN PLANTA</w:t>
            </w:r>
          </w:p>
        </w:tc>
      </w:tr>
      <w:tr w:rsidR="004007CE" w:rsidRPr="004007CE" w14:paraId="0534D552" w14:textId="77777777" w:rsidTr="004007CE">
        <w:trPr>
          <w:divId w:val="951520128"/>
          <w:trHeight w:val="600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098EA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TIPO RCD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73821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 xml:space="preserve">ESTIMACIÓN RCD </w:t>
            </w:r>
            <w:r w:rsidRPr="004007CE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>(t)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10BDA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CANON DE GESTOR AUTORIZADO</w:t>
            </w:r>
            <w:r w:rsidRPr="004007CE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(€/t)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7713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IMPORTE</w:t>
            </w:r>
            <w:r w:rsidRPr="004007CE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(€)</w:t>
            </w:r>
          </w:p>
        </w:tc>
      </w:tr>
      <w:tr w:rsidR="004007CE" w:rsidRPr="004007CE" w14:paraId="30DE627B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84DDB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I. Potencialmente peligrosos y otros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FA4B3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25E2E35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18,00 €/t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9686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14D712AD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CD51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84F3" w14:textId="77777777" w:rsidR="004007CE" w:rsidRPr="004007CE" w:rsidRDefault="004007CE" w:rsidP="004007CE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4708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AED5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4007CE" w:rsidRPr="004007CE" w14:paraId="78D9BBD8" w14:textId="77777777" w:rsidTr="004007CE">
        <w:trPr>
          <w:divId w:val="951520128"/>
          <w:trHeight w:val="240"/>
        </w:trPr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338B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II. Residuos inertes sucios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13EB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EF98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7029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4007CE" w:rsidRPr="004007CE" w14:paraId="2972849F" w14:textId="77777777" w:rsidTr="004007CE">
        <w:trPr>
          <w:divId w:val="951520128"/>
          <w:trHeight w:val="24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3D7C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pétrea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AD2A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59F0C69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10,57 €/t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DE0E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5E99A0A3" w14:textId="77777777" w:rsidTr="004007CE">
        <w:trPr>
          <w:divId w:val="951520128"/>
          <w:trHeight w:val="240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690D2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no pétrea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E7F95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6717947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15,86 €/t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8643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573E8288" w14:textId="77777777" w:rsidTr="004007CE">
        <w:trPr>
          <w:divId w:val="951520128"/>
          <w:trHeight w:val="240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876C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1DE4" w14:textId="77777777" w:rsidR="004007CE" w:rsidRPr="004007CE" w:rsidRDefault="004007CE" w:rsidP="004007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7DA2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8678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4007CE" w:rsidRPr="004007CE" w14:paraId="2A6803E4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28C8D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III. Residuos inertes limpios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6BB57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1FDC256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3,70 €/t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2CE4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0889644B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0C3B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1B6F" w14:textId="77777777" w:rsidR="004007CE" w:rsidRPr="004007CE" w:rsidRDefault="004007CE" w:rsidP="004007CE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4FAA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D42C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4007CE" w:rsidRPr="004007CE" w14:paraId="3215D53D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94F97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IV. Tierras y pétreos de la excavación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F0C20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2111146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3,15 €/t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889D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4D348BF1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55B6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E4B6" w14:textId="77777777" w:rsidR="004007CE" w:rsidRPr="004007CE" w:rsidRDefault="004007CE" w:rsidP="004007CE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D96F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3D76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4007CE" w:rsidRPr="004007CE" w14:paraId="5854145D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7F9A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13C17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Total costes de canon de vertedero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3603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443DC29A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169E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7547" w14:textId="77777777" w:rsidR="004007CE" w:rsidRPr="004007CE" w:rsidRDefault="004007CE" w:rsidP="004007CE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0262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180E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4007CE" w:rsidRPr="004007CE" w14:paraId="38314F47" w14:textId="77777777" w:rsidTr="004007CE">
        <w:trPr>
          <w:divId w:val="951520128"/>
          <w:trHeight w:val="255"/>
        </w:trPr>
        <w:tc>
          <w:tcPr>
            <w:tcW w:w="8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bottom"/>
            <w:hideMark/>
          </w:tcPr>
          <w:p w14:paraId="105F6EFB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COSTES DE GESTIÓN RCD EN OBRA (t</w:t>
            </w:r>
            <w:bookmarkStart w:id="86" w:name="_GoBack"/>
            <w:bookmarkEnd w:id="86"/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 xml:space="preserve">ransporte, clasificación, etc.) </w:t>
            </w:r>
          </w:p>
        </w:tc>
      </w:tr>
      <w:tr w:rsidR="004007CE" w:rsidRPr="004007CE" w14:paraId="08AC89B5" w14:textId="77777777" w:rsidTr="004007CE">
        <w:trPr>
          <w:divId w:val="951520128"/>
          <w:trHeight w:val="600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B2431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TIPO RCD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85DFD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ESTIMACIÓN RCD</w:t>
            </w:r>
            <w:r w:rsidRPr="004007CE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(m³)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AAC39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COSTES DE TRANSPORTE Y OTROS</w:t>
            </w:r>
            <w:r w:rsidRPr="004007CE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(€/m³)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BD1B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IMPORTE</w:t>
            </w:r>
            <w:r w:rsidRPr="004007CE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(€)</w:t>
            </w:r>
          </w:p>
        </w:tc>
      </w:tr>
      <w:tr w:rsidR="004007CE" w:rsidRPr="004007CE" w14:paraId="0E54ACDD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B9083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I. Potencialmente peligrosos y otros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3CE6D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2230775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36,00 €/m³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07DF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78246C84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4C43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II. Residuos inertes sucios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8619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4C2A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D45B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4007CE" w:rsidRPr="004007CE" w14:paraId="0215BBCB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EC68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pétrea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0D5A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819F8AF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9,76 €/m³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13E2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0522B189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2036F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no pétrea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A8502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72D5361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8,23 €/m³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65CF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68BF282D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187A6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III. Residuos inertes limpios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AB99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F6CBA37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9,76 €/m³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9B35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2CD9DFA3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54415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IV. Tierras y pétreos de la excavación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1852A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C1E6431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5,63 €/m³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6DA9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3603B272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31C7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76A8" w14:textId="77777777" w:rsidR="004007CE" w:rsidRPr="004007CE" w:rsidRDefault="004007CE" w:rsidP="004007CE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034B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1C41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4007CE" w:rsidRPr="004007CE" w14:paraId="64EB93A3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882B" w14:textId="77777777" w:rsidR="004007CE" w:rsidRPr="004007CE" w:rsidRDefault="004007CE" w:rsidP="004007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1C1C5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Total costes de gestión RCD en obra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8ED6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4F175466" w14:textId="77777777" w:rsidTr="004007CE">
        <w:trPr>
          <w:divId w:val="951520128"/>
          <w:trHeight w:val="25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C3A2" w14:textId="77777777" w:rsidR="004007CE" w:rsidRPr="004007CE" w:rsidRDefault="004007CE" w:rsidP="004007CE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FB83" w14:textId="77777777" w:rsidR="004007CE" w:rsidRPr="004007CE" w:rsidRDefault="004007CE" w:rsidP="004007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AC61" w14:textId="77777777" w:rsidR="004007CE" w:rsidRPr="004007CE" w:rsidRDefault="004007CE" w:rsidP="004007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CC44" w14:textId="77777777" w:rsidR="004007CE" w:rsidRPr="004007CE" w:rsidRDefault="004007CE" w:rsidP="004007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4007CE" w:rsidRPr="004007CE" w14:paraId="7D6BE134" w14:textId="77777777" w:rsidTr="004007CE">
        <w:trPr>
          <w:divId w:val="951520128"/>
          <w:trHeight w:val="300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A518" w14:textId="77777777" w:rsidR="004007CE" w:rsidRPr="004007CE" w:rsidRDefault="004007CE" w:rsidP="004007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44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73F8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PRESUPUESTO DE EJECUCIÓN MATERIAL EGR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4BA4D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66DDBCED" w14:textId="77777777" w:rsidTr="004007CE">
        <w:trPr>
          <w:divId w:val="951520128"/>
          <w:trHeight w:val="240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81CD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44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5D55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C40C5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4007CE" w:rsidRPr="004007CE" w14:paraId="5E3E1231" w14:textId="77777777" w:rsidTr="004007CE">
        <w:trPr>
          <w:divId w:val="951520128"/>
          <w:trHeight w:val="300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B792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44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5652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Gastos Generales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C726A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6B1D1E19" w14:textId="77777777" w:rsidTr="004007CE">
        <w:trPr>
          <w:divId w:val="951520128"/>
          <w:trHeight w:val="300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B8CC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44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192A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Beneficio Industrial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43CCC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1415ECAD" w14:textId="77777777" w:rsidTr="004007CE">
        <w:trPr>
          <w:divId w:val="951520128"/>
          <w:trHeight w:val="240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8391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44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2D76" w14:textId="77777777" w:rsidR="004007CE" w:rsidRPr="004007CE" w:rsidRDefault="004007CE" w:rsidP="004007CE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8F543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78FE0C26" w14:textId="77777777" w:rsidTr="004007CE">
        <w:trPr>
          <w:divId w:val="951520128"/>
          <w:trHeight w:val="300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5A74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44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D10F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21% IVA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FF9C7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4007CE" w:rsidRPr="004007CE" w14:paraId="29034DEB" w14:textId="77777777" w:rsidTr="004007CE">
        <w:trPr>
          <w:divId w:val="951520128"/>
          <w:trHeight w:val="300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0B3C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4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CD956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PRESUPUESTO DE CONTRATA EGR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A783C" w14:textId="77777777" w:rsidR="004007CE" w:rsidRPr="004007CE" w:rsidRDefault="004007CE" w:rsidP="004007CE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007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</w:tbl>
    <w:p w14:paraId="4383358D" w14:textId="72E28607" w:rsidR="001E4749" w:rsidRDefault="001E4749" w:rsidP="0057506E">
      <w:pPr>
        <w:autoSpaceDE w:val="0"/>
        <w:autoSpaceDN w:val="0"/>
        <w:adjustRightInd w:val="0"/>
        <w:spacing w:after="0"/>
      </w:pPr>
      <w:r>
        <w:fldChar w:fldCharType="end"/>
      </w:r>
    </w:p>
    <w:p w14:paraId="5012286E" w14:textId="2B4E665A" w:rsidR="001E4749" w:rsidRDefault="001E4749" w:rsidP="0057506E">
      <w:pPr>
        <w:autoSpaceDE w:val="0"/>
        <w:autoSpaceDN w:val="0"/>
        <w:adjustRightInd w:val="0"/>
        <w:spacing w:after="0"/>
      </w:pPr>
    </w:p>
    <w:p w14:paraId="5F06B125" w14:textId="77777777" w:rsidR="002B431F" w:rsidRDefault="002B431F" w:rsidP="002B431F">
      <w:pPr>
        <w:spacing w:after="160" w:line="259" w:lineRule="auto"/>
        <w:jc w:val="left"/>
      </w:pPr>
    </w:p>
    <w:p w14:paraId="1EC6BA00" w14:textId="77777777" w:rsidR="002B431F" w:rsidRDefault="002B431F" w:rsidP="002B431F">
      <w:pPr>
        <w:spacing w:after="160" w:line="259" w:lineRule="auto"/>
        <w:jc w:val="left"/>
        <w:rPr>
          <w:rFonts w:ascii="Arial Narrow" w:hAnsi="Arial Narrow" w:cs="Arial"/>
        </w:rPr>
      </w:pPr>
      <w:r w:rsidRPr="005447C3">
        <w:t xml:space="preserve">En ______________, a </w:t>
      </w:r>
      <w:r>
        <w:t>fecha de la firma digital</w:t>
      </w:r>
    </w:p>
    <w:p w14:paraId="48DA5882" w14:textId="77777777" w:rsidR="002B431F" w:rsidRDefault="002B431F" w:rsidP="002B431F">
      <w:pPr>
        <w:rPr>
          <w:rFonts w:ascii="Arial Narrow" w:hAnsi="Arial Narrow" w:cs="Arial"/>
        </w:rPr>
      </w:pPr>
    </w:p>
    <w:p w14:paraId="7B824A24" w14:textId="77777777" w:rsidR="002B431F" w:rsidRDefault="002B431F" w:rsidP="002B431F">
      <w:r w:rsidRPr="00364F8C">
        <w:t>El productor de RCD:</w:t>
      </w:r>
    </w:p>
    <w:p w14:paraId="50633BE4" w14:textId="77777777" w:rsidR="002B431F" w:rsidRPr="00FA0A71" w:rsidRDefault="002B431F" w:rsidP="002B431F">
      <w:pPr>
        <w:rPr>
          <w:rFonts w:ascii="Arial Narrow" w:hAnsi="Arial Narrow" w:cs="Arial"/>
        </w:rPr>
      </w:pPr>
    </w:p>
    <w:p w14:paraId="7DA2D28D" w14:textId="4965FAB1" w:rsidR="000E4736" w:rsidRPr="002B431F" w:rsidRDefault="002B431F" w:rsidP="002B431F">
      <w:pPr>
        <w:rPr>
          <w:rFonts w:eastAsiaTheme="majorEastAsia" w:cstheme="majorBidi"/>
          <w:b/>
          <w:bCs/>
          <w:iCs/>
          <w:color w:val="404040" w:themeColor="text1" w:themeTint="BF"/>
          <w:szCs w:val="28"/>
        </w:rPr>
      </w:pPr>
      <w:r>
        <w:t xml:space="preserve">Fdo.: </w:t>
      </w:r>
    </w:p>
    <w:sectPr w:rsidR="000E4736" w:rsidRPr="002B431F" w:rsidSect="00DC051D">
      <w:headerReference w:type="default" r:id="rId8"/>
      <w:footerReference w:type="default" r:id="rId9"/>
      <w:pgSz w:w="11906" w:h="16838" w:code="9"/>
      <w:pgMar w:top="0" w:right="1418" w:bottom="0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2FD31" w14:textId="77777777" w:rsidR="00DD0557" w:rsidRDefault="00DD0557" w:rsidP="00211AB6">
      <w:pPr>
        <w:spacing w:after="0"/>
      </w:pPr>
      <w:r>
        <w:separator/>
      </w:r>
    </w:p>
  </w:endnote>
  <w:endnote w:type="continuationSeparator" w:id="0">
    <w:p w14:paraId="37DD95CA" w14:textId="77777777" w:rsidR="00DD0557" w:rsidRDefault="00DD0557" w:rsidP="00211A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Lt BT">
    <w:altName w:val="Futura Lt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altName w:val="Times New Roman"/>
    <w:charset w:val="00"/>
    <w:family w:val="swiss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34000" w14:textId="481429E4" w:rsidR="00DD0557" w:rsidRPr="00211AB6" w:rsidRDefault="00DD0557" w:rsidP="00211AB6">
    <w:pPr>
      <w:pStyle w:val="Piedepgina"/>
      <w:pBdr>
        <w:top w:val="single" w:sz="4" w:space="1" w:color="auto"/>
      </w:pBdr>
      <w:tabs>
        <w:tab w:val="clear" w:pos="8504"/>
        <w:tab w:val="right" w:pos="9070"/>
      </w:tabs>
      <w:rPr>
        <w:sz w:val="20"/>
      </w:rPr>
    </w:pPr>
    <w:r>
      <w:rPr>
        <w:sz w:val="16"/>
        <w:szCs w:val="16"/>
      </w:rPr>
      <w:t>MEMORIA Y ANEJOS</w:t>
    </w:r>
    <w:r>
      <w:rPr>
        <w:sz w:val="16"/>
        <w:szCs w:val="16"/>
      </w:rPr>
      <w:tab/>
    </w:r>
    <w:r>
      <w:tab/>
    </w:r>
    <w:r w:rsidRPr="00ED5BA8">
      <w:rPr>
        <w:sz w:val="20"/>
      </w:rPr>
      <w:fldChar w:fldCharType="begin"/>
    </w:r>
    <w:r w:rsidRPr="00ED5BA8">
      <w:rPr>
        <w:sz w:val="20"/>
      </w:rPr>
      <w:instrText>PAGE   \* MERGEFORMAT</w:instrText>
    </w:r>
    <w:r w:rsidRPr="00ED5BA8">
      <w:rPr>
        <w:sz w:val="20"/>
      </w:rPr>
      <w:fldChar w:fldCharType="separate"/>
    </w:r>
    <w:r w:rsidR="00630063">
      <w:rPr>
        <w:noProof/>
        <w:sz w:val="20"/>
      </w:rPr>
      <w:t>13</w:t>
    </w:r>
    <w:r w:rsidRPr="00ED5BA8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0C999" w14:textId="77777777" w:rsidR="00DD0557" w:rsidRDefault="00DD0557" w:rsidP="00211AB6">
      <w:pPr>
        <w:spacing w:after="0"/>
      </w:pPr>
      <w:r>
        <w:separator/>
      </w:r>
    </w:p>
  </w:footnote>
  <w:footnote w:type="continuationSeparator" w:id="0">
    <w:p w14:paraId="3CE97841" w14:textId="77777777" w:rsidR="00DD0557" w:rsidRDefault="00DD0557" w:rsidP="00211A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2D5BC" w14:textId="77777777" w:rsidR="00DD0557" w:rsidRDefault="00DD0557" w:rsidP="00211AB6">
    <w:pPr>
      <w:pStyle w:val="Encabezado"/>
      <w:jc w:val="right"/>
      <w:rPr>
        <w:sz w:val="20"/>
      </w:rPr>
    </w:pPr>
    <w:r w:rsidRPr="009C2EF0">
      <w:rPr>
        <w:noProof/>
        <w:sz w:val="18"/>
        <w:szCs w:val="18"/>
        <w:lang w:eastAsia="es-ES"/>
      </w:rPr>
      <w:drawing>
        <wp:anchor distT="0" distB="0" distL="114300" distR="114300" simplePos="0" relativeHeight="251659264" behindDoc="1" locked="0" layoutInCell="1" allowOverlap="1" wp14:anchorId="4CEE18D4" wp14:editId="653B6790">
          <wp:simplePos x="0" y="0"/>
          <wp:positionH relativeFrom="margin">
            <wp:align>left</wp:align>
          </wp:positionH>
          <wp:positionV relativeFrom="margin">
            <wp:posOffset>-987425</wp:posOffset>
          </wp:positionV>
          <wp:extent cx="1676400" cy="635000"/>
          <wp:effectExtent l="0" t="0" r="0" b="0"/>
          <wp:wrapTight wrapText="bothSides">
            <wp:wrapPolygon edited="0">
              <wp:start x="0" y="0"/>
              <wp:lineTo x="0" y="20736"/>
              <wp:lineTo x="21355" y="20736"/>
              <wp:lineTo x="21355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Diputacion mi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3E7D0C" w14:textId="77777777" w:rsidR="00DD0557" w:rsidRDefault="00DD0557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16"/>
        <w:szCs w:val="16"/>
      </w:rPr>
    </w:pPr>
  </w:p>
  <w:p w14:paraId="40502EAB" w14:textId="77777777" w:rsidR="00DD0557" w:rsidRDefault="00DD0557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16"/>
        <w:szCs w:val="16"/>
      </w:rPr>
    </w:pPr>
  </w:p>
  <w:p w14:paraId="5F1B32E1" w14:textId="77777777" w:rsidR="00DD0557" w:rsidRDefault="00DD0557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16"/>
        <w:szCs w:val="16"/>
      </w:rPr>
    </w:pPr>
  </w:p>
  <w:p w14:paraId="317BDCFF" w14:textId="77777777" w:rsidR="00DD0557" w:rsidRPr="00CD268B" w:rsidRDefault="00DD0557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20"/>
      </w:rPr>
    </w:pPr>
    <w:r w:rsidRPr="009C7A17">
      <w:rPr>
        <w:sz w:val="16"/>
        <w:szCs w:val="16"/>
      </w:rPr>
      <w:t>PRO</w:t>
    </w:r>
    <w:r>
      <w:rPr>
        <w:sz w:val="16"/>
        <w:szCs w:val="16"/>
      </w:rPr>
      <w:t>YECTO</w:t>
    </w:r>
    <w:r w:rsidRPr="009C7A17">
      <w:rPr>
        <w:sz w:val="16"/>
        <w:szCs w:val="16"/>
      </w:rPr>
      <w:t xml:space="preserve"> DE</w:t>
    </w:r>
    <w:r>
      <w:rPr>
        <w:sz w:val="16"/>
        <w:szCs w:val="16"/>
      </w:rPr>
      <w:tab/>
      <w:t xml:space="preserve">OBRA Nº: </w:t>
    </w:r>
    <w:proofErr w:type="spellStart"/>
    <w:r>
      <w:rPr>
        <w:sz w:val="16"/>
        <w:szCs w:val="16"/>
      </w:rPr>
      <w:t>aaaa</w:t>
    </w:r>
    <w:proofErr w:type="spellEnd"/>
    <w:r>
      <w:rPr>
        <w:sz w:val="16"/>
        <w:szCs w:val="16"/>
      </w:rPr>
      <w:t>/</w:t>
    </w:r>
    <w:proofErr w:type="spellStart"/>
    <w:r>
      <w:rPr>
        <w:sz w:val="16"/>
        <w:szCs w:val="16"/>
      </w:rPr>
      <w:t>ppp</w:t>
    </w:r>
    <w:proofErr w:type="spellEnd"/>
    <w:r>
      <w:rPr>
        <w:sz w:val="16"/>
        <w:szCs w:val="16"/>
      </w:rPr>
      <w:t>/</w:t>
    </w:r>
    <w:proofErr w:type="spellStart"/>
    <w:r>
      <w:rPr>
        <w:sz w:val="16"/>
        <w:szCs w:val="16"/>
      </w:rPr>
      <w:t>nnn</w:t>
    </w:r>
    <w:proofErr w:type="spellEnd"/>
  </w:p>
  <w:p w14:paraId="77D9F4C1" w14:textId="77777777" w:rsidR="00DD0557" w:rsidRDefault="00DD055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/>
        <w:b/>
        <w:i w:val="0"/>
        <w:caps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bullet"/>
      <w:lvlText w:val=""/>
      <w:lvlJc w:val="left"/>
      <w:pPr>
        <w:tabs>
          <w:tab w:val="num" w:pos="1008"/>
        </w:tabs>
        <w:ind w:left="1008" w:hanging="1008"/>
      </w:pPr>
      <w:rPr>
        <w:rFonts w:ascii="Wingdings" w:hAnsi="Wingdings" w:cs="Wingdings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0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0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26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/>
        <w:b/>
        <w:i w:val="0"/>
        <w:caps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bullet"/>
      <w:lvlText w:val=""/>
      <w:lvlJc w:val="left"/>
      <w:pPr>
        <w:tabs>
          <w:tab w:val="num" w:pos="1008"/>
        </w:tabs>
        <w:ind w:left="1008" w:hanging="1008"/>
      </w:pPr>
      <w:rPr>
        <w:rFonts w:ascii="Wingdings" w:hAnsi="Wingdings" w:cs="Wingdings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0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00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28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/>
        <w:kern w:val="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3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100329"/>
    <w:multiLevelType w:val="hybridMultilevel"/>
    <w:tmpl w:val="233288EC"/>
    <w:lvl w:ilvl="0" w:tplc="33187BF0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6B171D"/>
    <w:multiLevelType w:val="hybridMultilevel"/>
    <w:tmpl w:val="6A20BDF8"/>
    <w:lvl w:ilvl="0" w:tplc="F7844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76BD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BE72C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9A3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0EF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E2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181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AA5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864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02C43882"/>
    <w:multiLevelType w:val="hybridMultilevel"/>
    <w:tmpl w:val="CB02819C"/>
    <w:lvl w:ilvl="0" w:tplc="0C0A0001">
      <w:start w:val="1"/>
      <w:numFmt w:val="bullet"/>
      <w:pStyle w:val="Listaconvietas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8740BE"/>
    <w:multiLevelType w:val="hybridMultilevel"/>
    <w:tmpl w:val="753CE6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274B7"/>
    <w:multiLevelType w:val="hybridMultilevel"/>
    <w:tmpl w:val="C5887A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D4485EC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064C31"/>
    <w:multiLevelType w:val="hybridMultilevel"/>
    <w:tmpl w:val="56B617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B2159"/>
    <w:multiLevelType w:val="hybridMultilevel"/>
    <w:tmpl w:val="DB12D58A"/>
    <w:lvl w:ilvl="0" w:tplc="0C0A0001">
      <w:start w:val="1"/>
      <w:numFmt w:val="bullet"/>
      <w:pStyle w:val="Textoindependien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851E1"/>
    <w:multiLevelType w:val="hybridMultilevel"/>
    <w:tmpl w:val="D77E7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B200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852518"/>
    <w:multiLevelType w:val="hybridMultilevel"/>
    <w:tmpl w:val="8766D2A4"/>
    <w:lvl w:ilvl="0" w:tplc="AD4485EC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B93F9B"/>
    <w:multiLevelType w:val="hybridMultilevel"/>
    <w:tmpl w:val="AA1C83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4557E"/>
    <w:multiLevelType w:val="hybridMultilevel"/>
    <w:tmpl w:val="3794958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221D"/>
    <w:multiLevelType w:val="hybridMultilevel"/>
    <w:tmpl w:val="F20422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80EAC"/>
    <w:multiLevelType w:val="hybridMultilevel"/>
    <w:tmpl w:val="7FD6D9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108FA"/>
    <w:multiLevelType w:val="hybridMultilevel"/>
    <w:tmpl w:val="E152B6D4"/>
    <w:lvl w:ilvl="0" w:tplc="AC6885D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85CD0"/>
    <w:multiLevelType w:val="multilevel"/>
    <w:tmpl w:val="19961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ECD2BEE"/>
    <w:multiLevelType w:val="hybridMultilevel"/>
    <w:tmpl w:val="3F0E80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D0476"/>
    <w:multiLevelType w:val="multilevel"/>
    <w:tmpl w:val="60DEAD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4" w15:restartNumberingAfterBreak="0">
    <w:nsid w:val="6E5921B4"/>
    <w:multiLevelType w:val="hybridMultilevel"/>
    <w:tmpl w:val="5C22DE22"/>
    <w:lvl w:ilvl="0" w:tplc="AD4485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02F3A"/>
    <w:multiLevelType w:val="hybridMultilevel"/>
    <w:tmpl w:val="26A4E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BC107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5452F38"/>
    <w:multiLevelType w:val="hybridMultilevel"/>
    <w:tmpl w:val="7FD6D9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949DE"/>
    <w:multiLevelType w:val="hybridMultilevel"/>
    <w:tmpl w:val="3C749D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F3973"/>
    <w:multiLevelType w:val="hybridMultilevel"/>
    <w:tmpl w:val="41CA3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7E0F87"/>
    <w:multiLevelType w:val="hybridMultilevel"/>
    <w:tmpl w:val="91247C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F6B3A"/>
    <w:multiLevelType w:val="multilevel"/>
    <w:tmpl w:val="2F0E9AD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isLgl/>
      <w:lvlText w:val="%2."/>
      <w:lvlJc w:val="left"/>
      <w:pPr>
        <w:ind w:left="397" w:firstLine="0"/>
      </w:pPr>
      <w:rPr>
        <w:rFonts w:hint="default"/>
      </w:rPr>
    </w:lvl>
    <w:lvl w:ilvl="2">
      <w:start w:val="1"/>
      <w:numFmt w:val="decimal"/>
      <w:isLgl/>
      <w:lvlText w:val="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6"/>
  </w:num>
  <w:num w:numId="2">
    <w:abstractNumId w:val="14"/>
  </w:num>
  <w:num w:numId="3">
    <w:abstractNumId w:val="17"/>
  </w:num>
  <w:num w:numId="4">
    <w:abstractNumId w:val="10"/>
  </w:num>
  <w:num w:numId="5">
    <w:abstractNumId w:val="12"/>
  </w:num>
  <w:num w:numId="6">
    <w:abstractNumId w:val="8"/>
  </w:num>
  <w:num w:numId="7">
    <w:abstractNumId w:val="15"/>
  </w:num>
  <w:num w:numId="8">
    <w:abstractNumId w:val="27"/>
  </w:num>
  <w:num w:numId="9">
    <w:abstractNumId w:val="19"/>
  </w:num>
  <w:num w:numId="10">
    <w:abstractNumId w:val="21"/>
  </w:num>
  <w:num w:numId="11">
    <w:abstractNumId w:val="22"/>
  </w:num>
  <w:num w:numId="12">
    <w:abstractNumId w:val="13"/>
  </w:num>
  <w:num w:numId="13">
    <w:abstractNumId w:val="31"/>
  </w:num>
  <w:num w:numId="14">
    <w:abstractNumId w:val="16"/>
  </w:num>
  <w:num w:numId="15">
    <w:abstractNumId w:val="18"/>
  </w:num>
  <w:num w:numId="16">
    <w:abstractNumId w:val="28"/>
  </w:num>
  <w:num w:numId="17">
    <w:abstractNumId w:val="29"/>
  </w:num>
  <w:num w:numId="18">
    <w:abstractNumId w:val="9"/>
  </w:num>
  <w:num w:numId="19">
    <w:abstractNumId w:val="11"/>
  </w:num>
  <w:num w:numId="20">
    <w:abstractNumId w:val="25"/>
  </w:num>
  <w:num w:numId="21">
    <w:abstractNumId w:val="20"/>
  </w:num>
  <w:num w:numId="22">
    <w:abstractNumId w:val="30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24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B6"/>
    <w:rsid w:val="0002392E"/>
    <w:rsid w:val="000573AF"/>
    <w:rsid w:val="00061F44"/>
    <w:rsid w:val="0006267A"/>
    <w:rsid w:val="00063970"/>
    <w:rsid w:val="000766F2"/>
    <w:rsid w:val="00087489"/>
    <w:rsid w:val="00093608"/>
    <w:rsid w:val="000B1E15"/>
    <w:rsid w:val="000E4736"/>
    <w:rsid w:val="000F51CE"/>
    <w:rsid w:val="00104E6B"/>
    <w:rsid w:val="00107AB5"/>
    <w:rsid w:val="001178DD"/>
    <w:rsid w:val="00143AC2"/>
    <w:rsid w:val="001639C2"/>
    <w:rsid w:val="00166D75"/>
    <w:rsid w:val="001738E6"/>
    <w:rsid w:val="001A2568"/>
    <w:rsid w:val="001C2E98"/>
    <w:rsid w:val="001D404D"/>
    <w:rsid w:val="001E4301"/>
    <w:rsid w:val="001E4749"/>
    <w:rsid w:val="001E7C37"/>
    <w:rsid w:val="00211AB6"/>
    <w:rsid w:val="00212C97"/>
    <w:rsid w:val="00233B15"/>
    <w:rsid w:val="002431FE"/>
    <w:rsid w:val="00247561"/>
    <w:rsid w:val="00262D45"/>
    <w:rsid w:val="0027058B"/>
    <w:rsid w:val="00294AAA"/>
    <w:rsid w:val="002952CF"/>
    <w:rsid w:val="00296041"/>
    <w:rsid w:val="00297AEE"/>
    <w:rsid w:val="002A6735"/>
    <w:rsid w:val="002A6F4A"/>
    <w:rsid w:val="002B431F"/>
    <w:rsid w:val="002C1226"/>
    <w:rsid w:val="002C1456"/>
    <w:rsid w:val="002C38B5"/>
    <w:rsid w:val="002E297C"/>
    <w:rsid w:val="002F12C2"/>
    <w:rsid w:val="002F5667"/>
    <w:rsid w:val="00314382"/>
    <w:rsid w:val="00322BD9"/>
    <w:rsid w:val="00331DEC"/>
    <w:rsid w:val="0033682A"/>
    <w:rsid w:val="00337E3C"/>
    <w:rsid w:val="00347807"/>
    <w:rsid w:val="0035284D"/>
    <w:rsid w:val="00360C8D"/>
    <w:rsid w:val="0037041A"/>
    <w:rsid w:val="003B66AE"/>
    <w:rsid w:val="003F6DE1"/>
    <w:rsid w:val="00400601"/>
    <w:rsid w:val="004007CE"/>
    <w:rsid w:val="004032EF"/>
    <w:rsid w:val="004079E3"/>
    <w:rsid w:val="004121DC"/>
    <w:rsid w:val="004131A5"/>
    <w:rsid w:val="0041725D"/>
    <w:rsid w:val="00445C92"/>
    <w:rsid w:val="004532E0"/>
    <w:rsid w:val="004672AE"/>
    <w:rsid w:val="004701E3"/>
    <w:rsid w:val="004C50BA"/>
    <w:rsid w:val="004D03F1"/>
    <w:rsid w:val="004E3E8A"/>
    <w:rsid w:val="004F0183"/>
    <w:rsid w:val="004F0BF0"/>
    <w:rsid w:val="004F101D"/>
    <w:rsid w:val="005045C7"/>
    <w:rsid w:val="00505E83"/>
    <w:rsid w:val="00513BC1"/>
    <w:rsid w:val="005147CB"/>
    <w:rsid w:val="00523706"/>
    <w:rsid w:val="005252C1"/>
    <w:rsid w:val="00527E7F"/>
    <w:rsid w:val="005317BA"/>
    <w:rsid w:val="005447C3"/>
    <w:rsid w:val="005465C7"/>
    <w:rsid w:val="00550076"/>
    <w:rsid w:val="00555A15"/>
    <w:rsid w:val="0057506E"/>
    <w:rsid w:val="00582E28"/>
    <w:rsid w:val="005841E3"/>
    <w:rsid w:val="005A08D9"/>
    <w:rsid w:val="005C03BE"/>
    <w:rsid w:val="005D27DF"/>
    <w:rsid w:val="005F7F6D"/>
    <w:rsid w:val="006024B6"/>
    <w:rsid w:val="00615EDC"/>
    <w:rsid w:val="00630063"/>
    <w:rsid w:val="00630BAB"/>
    <w:rsid w:val="00633D3F"/>
    <w:rsid w:val="00635E50"/>
    <w:rsid w:val="0065322B"/>
    <w:rsid w:val="00686036"/>
    <w:rsid w:val="006A37F1"/>
    <w:rsid w:val="006A7912"/>
    <w:rsid w:val="006B187E"/>
    <w:rsid w:val="006C4DFC"/>
    <w:rsid w:val="006C5C5A"/>
    <w:rsid w:val="006D0A7F"/>
    <w:rsid w:val="006D44C4"/>
    <w:rsid w:val="006E21F3"/>
    <w:rsid w:val="006E7E8D"/>
    <w:rsid w:val="006F2B4C"/>
    <w:rsid w:val="006F2EE5"/>
    <w:rsid w:val="006F3E4B"/>
    <w:rsid w:val="006F62DD"/>
    <w:rsid w:val="00703E8C"/>
    <w:rsid w:val="00711131"/>
    <w:rsid w:val="00723974"/>
    <w:rsid w:val="00730D97"/>
    <w:rsid w:val="00741623"/>
    <w:rsid w:val="00746BCD"/>
    <w:rsid w:val="007546CF"/>
    <w:rsid w:val="007807EE"/>
    <w:rsid w:val="00794401"/>
    <w:rsid w:val="007C35DF"/>
    <w:rsid w:val="007C67A1"/>
    <w:rsid w:val="007E2459"/>
    <w:rsid w:val="00807B21"/>
    <w:rsid w:val="0082599E"/>
    <w:rsid w:val="008408FF"/>
    <w:rsid w:val="00842647"/>
    <w:rsid w:val="00854814"/>
    <w:rsid w:val="00870051"/>
    <w:rsid w:val="00883A5E"/>
    <w:rsid w:val="008B3945"/>
    <w:rsid w:val="008B5E90"/>
    <w:rsid w:val="008C2D2F"/>
    <w:rsid w:val="008C5957"/>
    <w:rsid w:val="008D4275"/>
    <w:rsid w:val="00902EE2"/>
    <w:rsid w:val="00911F93"/>
    <w:rsid w:val="00922251"/>
    <w:rsid w:val="0092357C"/>
    <w:rsid w:val="00935E3A"/>
    <w:rsid w:val="00950462"/>
    <w:rsid w:val="00985DF5"/>
    <w:rsid w:val="00994ABC"/>
    <w:rsid w:val="009D2877"/>
    <w:rsid w:val="009E32A8"/>
    <w:rsid w:val="009F0515"/>
    <w:rsid w:val="00A004FC"/>
    <w:rsid w:val="00A0315C"/>
    <w:rsid w:val="00A12CF9"/>
    <w:rsid w:val="00A1672C"/>
    <w:rsid w:val="00A33318"/>
    <w:rsid w:val="00A4652F"/>
    <w:rsid w:val="00A618D8"/>
    <w:rsid w:val="00A70481"/>
    <w:rsid w:val="00A745DC"/>
    <w:rsid w:val="00A852B8"/>
    <w:rsid w:val="00A85611"/>
    <w:rsid w:val="00A95CAB"/>
    <w:rsid w:val="00AE7EF4"/>
    <w:rsid w:val="00B00F55"/>
    <w:rsid w:val="00B01BB5"/>
    <w:rsid w:val="00B02C14"/>
    <w:rsid w:val="00B044A4"/>
    <w:rsid w:val="00B056DE"/>
    <w:rsid w:val="00B21B20"/>
    <w:rsid w:val="00B401C4"/>
    <w:rsid w:val="00B42B72"/>
    <w:rsid w:val="00B45F2C"/>
    <w:rsid w:val="00B4776A"/>
    <w:rsid w:val="00B51D4C"/>
    <w:rsid w:val="00B5441D"/>
    <w:rsid w:val="00B85B25"/>
    <w:rsid w:val="00BA49D6"/>
    <w:rsid w:val="00BA6D38"/>
    <w:rsid w:val="00BE3A55"/>
    <w:rsid w:val="00C0443B"/>
    <w:rsid w:val="00C04F21"/>
    <w:rsid w:val="00C334B0"/>
    <w:rsid w:val="00C50088"/>
    <w:rsid w:val="00C5514B"/>
    <w:rsid w:val="00C736CE"/>
    <w:rsid w:val="00C80387"/>
    <w:rsid w:val="00C90D95"/>
    <w:rsid w:val="00C90DDF"/>
    <w:rsid w:val="00CD6A0C"/>
    <w:rsid w:val="00CE02B7"/>
    <w:rsid w:val="00CF35C8"/>
    <w:rsid w:val="00D16E77"/>
    <w:rsid w:val="00D21ED9"/>
    <w:rsid w:val="00D25B49"/>
    <w:rsid w:val="00D42846"/>
    <w:rsid w:val="00D43A05"/>
    <w:rsid w:val="00D52F13"/>
    <w:rsid w:val="00D769B9"/>
    <w:rsid w:val="00D83FA2"/>
    <w:rsid w:val="00D842D1"/>
    <w:rsid w:val="00DB2761"/>
    <w:rsid w:val="00DB74C6"/>
    <w:rsid w:val="00DC051D"/>
    <w:rsid w:val="00DD0557"/>
    <w:rsid w:val="00DD584F"/>
    <w:rsid w:val="00DF7F1C"/>
    <w:rsid w:val="00E0277D"/>
    <w:rsid w:val="00E23465"/>
    <w:rsid w:val="00E254A9"/>
    <w:rsid w:val="00E5189A"/>
    <w:rsid w:val="00E543E1"/>
    <w:rsid w:val="00E61FF0"/>
    <w:rsid w:val="00E633BB"/>
    <w:rsid w:val="00E647B6"/>
    <w:rsid w:val="00E83BC2"/>
    <w:rsid w:val="00ED2FDE"/>
    <w:rsid w:val="00EE0934"/>
    <w:rsid w:val="00EF360A"/>
    <w:rsid w:val="00EF710A"/>
    <w:rsid w:val="00F26CAC"/>
    <w:rsid w:val="00F416A3"/>
    <w:rsid w:val="00F42577"/>
    <w:rsid w:val="00F50FE0"/>
    <w:rsid w:val="00F51284"/>
    <w:rsid w:val="00F67216"/>
    <w:rsid w:val="00F90F22"/>
    <w:rsid w:val="00F960B4"/>
    <w:rsid w:val="00FA0A71"/>
    <w:rsid w:val="00FF51DE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B3EF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AB6"/>
    <w:pPr>
      <w:spacing w:after="120" w:line="240" w:lineRule="auto"/>
      <w:jc w:val="both"/>
    </w:pPr>
    <w:rPr>
      <w:rFonts w:eastAsiaTheme="minorEastAsia"/>
      <w:szCs w:val="20"/>
    </w:rPr>
  </w:style>
  <w:style w:type="paragraph" w:styleId="Ttulo1">
    <w:name w:val="heading 1"/>
    <w:basedOn w:val="Normal"/>
    <w:next w:val="Normal"/>
    <w:link w:val="Ttulo1Car"/>
    <w:qFormat/>
    <w:rsid w:val="00211AB6"/>
    <w:pPr>
      <w:keepNext/>
      <w:keepLines/>
      <w:spacing w:before="320" w:after="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3F6DE1"/>
    <w:pPr>
      <w:keepNext/>
      <w:keepLines/>
      <w:spacing w:before="80"/>
      <w:outlineLvl w:val="1"/>
    </w:pPr>
    <w:rPr>
      <w:rFonts w:eastAsiaTheme="majorEastAsia" w:cstheme="majorBidi"/>
      <w:b/>
      <w:color w:val="0070C0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211A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ar"/>
    <w:unhideWhenUsed/>
    <w:qFormat/>
    <w:rsid w:val="00211A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Cs w:val="22"/>
    </w:rPr>
  </w:style>
  <w:style w:type="paragraph" w:styleId="Ttulo5">
    <w:name w:val="heading 5"/>
    <w:basedOn w:val="Normal"/>
    <w:next w:val="Normal"/>
    <w:link w:val="Ttulo5Car"/>
    <w:unhideWhenUsed/>
    <w:qFormat/>
    <w:rsid w:val="00211A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Cs w:val="22"/>
    </w:rPr>
  </w:style>
  <w:style w:type="paragraph" w:styleId="Ttulo6">
    <w:name w:val="heading 6"/>
    <w:basedOn w:val="Normal"/>
    <w:next w:val="Normal"/>
    <w:link w:val="Ttulo6Car"/>
    <w:unhideWhenUsed/>
    <w:qFormat/>
    <w:rsid w:val="00211A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ar"/>
    <w:unhideWhenUsed/>
    <w:qFormat/>
    <w:rsid w:val="00211A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ar"/>
    <w:unhideWhenUsed/>
    <w:qFormat/>
    <w:rsid w:val="00211A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ar"/>
    <w:unhideWhenUsed/>
    <w:qFormat/>
    <w:rsid w:val="00211A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11AB6"/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3F6DE1"/>
    <w:rPr>
      <w:rFonts w:eastAsiaTheme="majorEastAsia" w:cstheme="majorBidi"/>
      <w:b/>
      <w:color w:val="0070C0"/>
      <w:szCs w:val="28"/>
    </w:rPr>
  </w:style>
  <w:style w:type="character" w:customStyle="1" w:styleId="Ttulo3Car">
    <w:name w:val="Título 3 Car"/>
    <w:basedOn w:val="Fuentedeprrafopredeter"/>
    <w:link w:val="Ttulo3"/>
    <w:rsid w:val="00211AB6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211AB6"/>
    <w:rPr>
      <w:rFonts w:asciiTheme="majorHAnsi" w:eastAsiaTheme="majorEastAsia" w:hAnsiTheme="majorHAnsi" w:cstheme="majorBidi"/>
    </w:rPr>
  </w:style>
  <w:style w:type="character" w:customStyle="1" w:styleId="Ttulo5Car">
    <w:name w:val="Título 5 Car"/>
    <w:basedOn w:val="Fuentedeprrafopredeter"/>
    <w:link w:val="Ttulo5"/>
    <w:rsid w:val="00211AB6"/>
    <w:rPr>
      <w:rFonts w:asciiTheme="majorHAnsi" w:eastAsiaTheme="majorEastAsia" w:hAnsiTheme="majorHAnsi" w:cstheme="majorBidi"/>
      <w:color w:val="44546A" w:themeColor="text2"/>
    </w:rPr>
  </w:style>
  <w:style w:type="character" w:customStyle="1" w:styleId="Ttulo6Car">
    <w:name w:val="Título 6 Car"/>
    <w:basedOn w:val="Fuentedeprrafopredeter"/>
    <w:link w:val="Ttulo6"/>
    <w:rsid w:val="00211AB6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ar">
    <w:name w:val="Título 7 Car"/>
    <w:basedOn w:val="Fuentedeprrafopredeter"/>
    <w:link w:val="Ttulo7"/>
    <w:rsid w:val="00211AB6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tulo8Car">
    <w:name w:val="Título 8 Car"/>
    <w:basedOn w:val="Fuentedeprrafopredeter"/>
    <w:link w:val="Ttulo8"/>
    <w:rsid w:val="00211AB6"/>
    <w:rPr>
      <w:rFonts w:asciiTheme="majorHAnsi" w:eastAsiaTheme="majorEastAsia" w:hAnsiTheme="majorHAnsi" w:cstheme="majorBidi"/>
      <w:b/>
      <w:bCs/>
      <w:color w:val="44546A" w:themeColor="text2"/>
      <w:szCs w:val="20"/>
    </w:rPr>
  </w:style>
  <w:style w:type="character" w:customStyle="1" w:styleId="Ttulo9Car">
    <w:name w:val="Título 9 Car"/>
    <w:basedOn w:val="Fuentedeprrafopredeter"/>
    <w:link w:val="Ttulo9"/>
    <w:rsid w:val="00211AB6"/>
    <w:rPr>
      <w:rFonts w:asciiTheme="majorHAnsi" w:eastAsiaTheme="majorEastAsia" w:hAnsiTheme="majorHAnsi" w:cstheme="majorBidi"/>
      <w:b/>
      <w:bCs/>
      <w:i/>
      <w:iCs/>
      <w:color w:val="44546A" w:themeColor="text2"/>
      <w:szCs w:val="20"/>
    </w:rPr>
  </w:style>
  <w:style w:type="table" w:styleId="Tablaconcuadrcula">
    <w:name w:val="Table Grid"/>
    <w:basedOn w:val="Tablanormal"/>
    <w:uiPriority w:val="39"/>
    <w:rsid w:val="00211AB6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nhideWhenUsed/>
    <w:qFormat/>
    <w:rsid w:val="00211AB6"/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211AB6"/>
    <w:pPr>
      <w:spacing w:after="0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11AB6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11AB6"/>
    <w:pPr>
      <w:numPr>
        <w:ilvl w:val="1"/>
      </w:numPr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11AB6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211AB6"/>
    <w:rPr>
      <w:b/>
      <w:bCs/>
    </w:rPr>
  </w:style>
  <w:style w:type="character" w:styleId="nfasis">
    <w:name w:val="Emphasis"/>
    <w:basedOn w:val="Fuentedeprrafopredeter"/>
    <w:qFormat/>
    <w:rsid w:val="00211AB6"/>
    <w:rPr>
      <w:i/>
      <w:iCs/>
    </w:rPr>
  </w:style>
  <w:style w:type="paragraph" w:styleId="Sinespaciado">
    <w:name w:val="No Spacing"/>
    <w:uiPriority w:val="1"/>
    <w:qFormat/>
    <w:rsid w:val="00211AB6"/>
    <w:pPr>
      <w:spacing w:after="0" w:line="240" w:lineRule="auto"/>
    </w:pPr>
    <w:rPr>
      <w:rFonts w:eastAsiaTheme="minorEastAsia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211A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11AB6"/>
    <w:rPr>
      <w:rFonts w:eastAsiaTheme="minorEastAsia"/>
      <w:i/>
      <w:iCs/>
      <w:color w:val="404040" w:themeColor="text1" w:themeTint="BF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11AB6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11AB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211AB6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211AB6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211AB6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211AB6"/>
    <w:rPr>
      <w:b/>
      <w:bCs/>
      <w:smallCaps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211AB6"/>
    <w:rPr>
      <w:b/>
      <w:bCs/>
      <w:smallCaps/>
    </w:rPr>
  </w:style>
  <w:style w:type="paragraph" w:styleId="TtuloTDC">
    <w:name w:val="TOC Heading"/>
    <w:basedOn w:val="Ttulo1"/>
    <w:next w:val="Normal"/>
    <w:uiPriority w:val="39"/>
    <w:unhideWhenUsed/>
    <w:qFormat/>
    <w:rsid w:val="00211AB6"/>
    <w:pPr>
      <w:outlineLvl w:val="9"/>
    </w:pPr>
  </w:style>
  <w:style w:type="paragraph" w:styleId="Encabezado">
    <w:name w:val="header"/>
    <w:basedOn w:val="Normal"/>
    <w:link w:val="EncabezadoCar"/>
    <w:unhideWhenUsed/>
    <w:rsid w:val="00211AB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211AB6"/>
    <w:rPr>
      <w:rFonts w:eastAsiaTheme="minorEastAsia"/>
      <w:szCs w:val="20"/>
    </w:rPr>
  </w:style>
  <w:style w:type="paragraph" w:styleId="Piedepgina">
    <w:name w:val="footer"/>
    <w:basedOn w:val="Normal"/>
    <w:link w:val="PiedepginaCar"/>
    <w:unhideWhenUsed/>
    <w:rsid w:val="00211AB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rsid w:val="00211AB6"/>
    <w:rPr>
      <w:rFonts w:eastAsiaTheme="minorEastAsia"/>
      <w:szCs w:val="20"/>
    </w:rPr>
  </w:style>
  <w:style w:type="paragraph" w:styleId="Textodeglobo">
    <w:name w:val="Balloon Text"/>
    <w:basedOn w:val="Normal"/>
    <w:link w:val="TextodegloboCar"/>
    <w:unhideWhenUsed/>
    <w:rsid w:val="00211A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211AB6"/>
    <w:rPr>
      <w:rFonts w:ascii="Segoe UI" w:eastAsiaTheme="minorEastAsia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1AB6"/>
    <w:pPr>
      <w:ind w:left="720"/>
      <w:contextualSpacing/>
    </w:pPr>
  </w:style>
  <w:style w:type="paragraph" w:styleId="TDC1">
    <w:name w:val="toc 1"/>
    <w:basedOn w:val="Normal"/>
    <w:next w:val="Normal"/>
    <w:autoRedefine/>
    <w:uiPriority w:val="39"/>
    <w:unhideWhenUsed/>
    <w:rsid w:val="00211AB6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211AB6"/>
    <w:pPr>
      <w:tabs>
        <w:tab w:val="left" w:pos="660"/>
        <w:tab w:val="right" w:leader="dot" w:pos="8494"/>
      </w:tabs>
      <w:spacing w:after="100"/>
      <w:ind w:left="220"/>
    </w:pPr>
    <w:rPr>
      <w:noProof/>
      <w:sz w:val="20"/>
    </w:rPr>
  </w:style>
  <w:style w:type="character" w:styleId="Hipervnculo">
    <w:name w:val="Hyperlink"/>
    <w:basedOn w:val="Fuentedeprrafopredeter"/>
    <w:uiPriority w:val="99"/>
    <w:unhideWhenUsed/>
    <w:rsid w:val="00211AB6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11A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1AB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1AB6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211A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211AB6"/>
    <w:rPr>
      <w:rFonts w:eastAsiaTheme="minorEastAsia"/>
      <w:b/>
      <w:bCs/>
      <w:sz w:val="20"/>
      <w:szCs w:val="20"/>
    </w:rPr>
  </w:style>
  <w:style w:type="paragraph" w:customStyle="1" w:styleId="Textbody">
    <w:name w:val="Text body"/>
    <w:basedOn w:val="Normal"/>
    <w:rsid w:val="00211AB6"/>
    <w:pPr>
      <w:widowControl w:val="0"/>
      <w:suppressAutoHyphens/>
      <w:autoSpaceDN w:val="0"/>
      <w:spacing w:after="140" w:line="288" w:lineRule="auto"/>
      <w:jc w:val="left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character" w:customStyle="1" w:styleId="normtextmarked">
    <w:name w:val="normtextmarked"/>
    <w:basedOn w:val="Fuentedeprrafopredeter"/>
    <w:rsid w:val="00211AB6"/>
  </w:style>
  <w:style w:type="character" w:styleId="Hipervnculovisitado">
    <w:name w:val="FollowedHyperlink"/>
    <w:basedOn w:val="Fuentedeprrafopredeter"/>
    <w:unhideWhenUsed/>
    <w:rsid w:val="00211AB6"/>
    <w:rPr>
      <w:color w:val="954F72" w:themeColor="followedHyperlink"/>
      <w:u w:val="single"/>
    </w:rPr>
  </w:style>
  <w:style w:type="table" w:styleId="Cuadrculadetablaclara">
    <w:name w:val="Grid Table Light"/>
    <w:basedOn w:val="Tablanormal"/>
    <w:uiPriority w:val="40"/>
    <w:rsid w:val="00211AB6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Contents">
    <w:name w:val="Table Contents"/>
    <w:basedOn w:val="Normal"/>
    <w:rsid w:val="00211AB6"/>
    <w:pPr>
      <w:widowControl w:val="0"/>
      <w:suppressLineNumbers/>
      <w:suppressAutoHyphens/>
      <w:autoSpaceDN w:val="0"/>
      <w:spacing w:after="0"/>
      <w:jc w:val="left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styleId="TDC3">
    <w:name w:val="toc 3"/>
    <w:basedOn w:val="Normal"/>
    <w:next w:val="Normal"/>
    <w:autoRedefine/>
    <w:uiPriority w:val="39"/>
    <w:unhideWhenUsed/>
    <w:rsid w:val="00211AB6"/>
    <w:pPr>
      <w:spacing w:after="100"/>
      <w:ind w:left="440"/>
    </w:pPr>
  </w:style>
  <w:style w:type="character" w:customStyle="1" w:styleId="highlight">
    <w:name w:val="highlight"/>
    <w:basedOn w:val="Fuentedeprrafopredeter"/>
    <w:rsid w:val="00211AB6"/>
  </w:style>
  <w:style w:type="table" w:styleId="Tabladelista3">
    <w:name w:val="List Table 3"/>
    <w:basedOn w:val="Tablanormal"/>
    <w:uiPriority w:val="48"/>
    <w:rsid w:val="00211AB6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211AB6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Default">
    <w:name w:val="Default"/>
    <w:rsid w:val="00211AB6"/>
    <w:pPr>
      <w:autoSpaceDE w:val="0"/>
      <w:autoSpaceDN w:val="0"/>
      <w:adjustRightInd w:val="0"/>
      <w:spacing w:after="0" w:line="240" w:lineRule="auto"/>
    </w:pPr>
    <w:rPr>
      <w:rFonts w:ascii="Futura Lt BT" w:eastAsiaTheme="minorEastAsia" w:hAnsi="Futura Lt BT" w:cs="Futura Lt BT"/>
      <w:color w:val="000000"/>
      <w:sz w:val="24"/>
      <w:szCs w:val="24"/>
    </w:rPr>
  </w:style>
  <w:style w:type="character" w:customStyle="1" w:styleId="WW8Num1z0">
    <w:name w:val="WW8Num1z0"/>
    <w:rsid w:val="00211AB6"/>
    <w:rPr>
      <w:rFonts w:ascii="Symbol" w:hAnsi="Symbol" w:cs="Symbol"/>
    </w:rPr>
  </w:style>
  <w:style w:type="character" w:customStyle="1" w:styleId="WW8Num2z0">
    <w:name w:val="WW8Num2z0"/>
    <w:rsid w:val="00211AB6"/>
    <w:rPr>
      <w:rFonts w:ascii="Helvetica-Bold" w:eastAsia="Times New Roman" w:hAnsi="Helvetica-Bold" w:cs="Wingdings"/>
    </w:rPr>
  </w:style>
  <w:style w:type="character" w:customStyle="1" w:styleId="WW8Num2z1">
    <w:name w:val="WW8Num2z1"/>
    <w:rsid w:val="00211AB6"/>
    <w:rPr>
      <w:rFonts w:ascii="Courier New" w:hAnsi="Courier New" w:cs="Wingdings"/>
    </w:rPr>
  </w:style>
  <w:style w:type="character" w:customStyle="1" w:styleId="WW8Num2z2">
    <w:name w:val="WW8Num2z2"/>
    <w:rsid w:val="00211AB6"/>
    <w:rPr>
      <w:rFonts w:ascii="Wingdings" w:hAnsi="Wingdings" w:cs="Wingdings"/>
    </w:rPr>
  </w:style>
  <w:style w:type="character" w:customStyle="1" w:styleId="WW8Num2z3">
    <w:name w:val="WW8Num2z3"/>
    <w:rsid w:val="00211AB6"/>
    <w:rPr>
      <w:rFonts w:ascii="Symbol" w:hAnsi="Symbol" w:cs="Symbol"/>
    </w:rPr>
  </w:style>
  <w:style w:type="character" w:customStyle="1" w:styleId="WW8Num3z0">
    <w:name w:val="WW8Num3z0"/>
    <w:rsid w:val="00211AB6"/>
  </w:style>
  <w:style w:type="character" w:customStyle="1" w:styleId="WW8Num3z1">
    <w:name w:val="WW8Num3z1"/>
    <w:rsid w:val="00211AB6"/>
  </w:style>
  <w:style w:type="character" w:customStyle="1" w:styleId="WW8Num3z2">
    <w:name w:val="WW8Num3z2"/>
    <w:rsid w:val="00211AB6"/>
  </w:style>
  <w:style w:type="character" w:customStyle="1" w:styleId="WW8Num3z3">
    <w:name w:val="WW8Num3z3"/>
    <w:rsid w:val="00211AB6"/>
  </w:style>
  <w:style w:type="character" w:customStyle="1" w:styleId="WW8Num3z4">
    <w:name w:val="WW8Num3z4"/>
    <w:rsid w:val="00211AB6"/>
  </w:style>
  <w:style w:type="character" w:customStyle="1" w:styleId="WW8Num3z5">
    <w:name w:val="WW8Num3z5"/>
    <w:rsid w:val="00211AB6"/>
  </w:style>
  <w:style w:type="character" w:customStyle="1" w:styleId="WW8Num3z6">
    <w:name w:val="WW8Num3z6"/>
    <w:rsid w:val="00211AB6"/>
  </w:style>
  <w:style w:type="character" w:customStyle="1" w:styleId="WW8Num3z7">
    <w:name w:val="WW8Num3z7"/>
    <w:rsid w:val="00211AB6"/>
  </w:style>
  <w:style w:type="character" w:customStyle="1" w:styleId="WW8Num3z8">
    <w:name w:val="WW8Num3z8"/>
    <w:rsid w:val="00211AB6"/>
  </w:style>
  <w:style w:type="character" w:customStyle="1" w:styleId="WW8Num4z0">
    <w:name w:val="WW8Num4z0"/>
    <w:rsid w:val="00211AB6"/>
    <w:rPr>
      <w:rFonts w:ascii="Helvetica-Bold" w:eastAsia="Times New Roman" w:hAnsi="Helvetica-Bold" w:cs="Wingdings"/>
    </w:rPr>
  </w:style>
  <w:style w:type="character" w:customStyle="1" w:styleId="WW8Num4z1">
    <w:name w:val="WW8Num4z1"/>
    <w:rsid w:val="00211AB6"/>
    <w:rPr>
      <w:rFonts w:ascii="Courier New" w:hAnsi="Courier New" w:cs="Wingdings"/>
    </w:rPr>
  </w:style>
  <w:style w:type="character" w:customStyle="1" w:styleId="WW8Num4z2">
    <w:name w:val="WW8Num4z2"/>
    <w:rsid w:val="00211AB6"/>
    <w:rPr>
      <w:rFonts w:ascii="Wingdings" w:hAnsi="Wingdings" w:cs="Wingdings"/>
    </w:rPr>
  </w:style>
  <w:style w:type="character" w:customStyle="1" w:styleId="WW8Num4z3">
    <w:name w:val="WW8Num4z3"/>
    <w:rsid w:val="00211AB6"/>
    <w:rPr>
      <w:rFonts w:ascii="Symbol" w:hAnsi="Symbol" w:cs="Symbol"/>
    </w:rPr>
  </w:style>
  <w:style w:type="character" w:customStyle="1" w:styleId="WW8Num5z0">
    <w:name w:val="WW8Num5z0"/>
    <w:rsid w:val="00211AB6"/>
    <w:rPr>
      <w:rFonts w:ascii="Symbol" w:hAnsi="Symbol" w:cs="Times New Roman"/>
    </w:rPr>
  </w:style>
  <w:style w:type="character" w:customStyle="1" w:styleId="WW8Num6z0">
    <w:name w:val="WW8Num6z0"/>
    <w:rsid w:val="00211AB6"/>
    <w:rPr>
      <w:rFonts w:ascii="Symbol" w:hAnsi="Symbol" w:cs="Symbol"/>
      <w:sz w:val="20"/>
    </w:rPr>
  </w:style>
  <w:style w:type="character" w:customStyle="1" w:styleId="WW8Num6z1">
    <w:name w:val="WW8Num6z1"/>
    <w:rsid w:val="00211AB6"/>
    <w:rPr>
      <w:rFonts w:ascii="Courier New" w:hAnsi="Courier New" w:cs="Courier New"/>
      <w:sz w:val="20"/>
    </w:rPr>
  </w:style>
  <w:style w:type="character" w:customStyle="1" w:styleId="WW8Num6z2">
    <w:name w:val="WW8Num6z2"/>
    <w:rsid w:val="00211AB6"/>
    <w:rPr>
      <w:rFonts w:ascii="Wingdings" w:hAnsi="Wingdings" w:cs="Wingdings"/>
      <w:sz w:val="20"/>
    </w:rPr>
  </w:style>
  <w:style w:type="character" w:customStyle="1" w:styleId="WW8Num7z0">
    <w:name w:val="WW8Num7z0"/>
    <w:rsid w:val="00211AB6"/>
    <w:rPr>
      <w:rFonts w:ascii="Helvetica-Bold" w:eastAsia="Times New Roman" w:hAnsi="Helvetica-Bold" w:cs="Wingdings"/>
    </w:rPr>
  </w:style>
  <w:style w:type="character" w:customStyle="1" w:styleId="WW8Num7z1">
    <w:name w:val="WW8Num7z1"/>
    <w:rsid w:val="00211AB6"/>
    <w:rPr>
      <w:rFonts w:ascii="Courier New" w:hAnsi="Courier New" w:cs="Wingdings"/>
    </w:rPr>
  </w:style>
  <w:style w:type="character" w:customStyle="1" w:styleId="WW8Num7z2">
    <w:name w:val="WW8Num7z2"/>
    <w:rsid w:val="00211AB6"/>
    <w:rPr>
      <w:rFonts w:ascii="Wingdings" w:hAnsi="Wingdings" w:cs="Wingdings"/>
    </w:rPr>
  </w:style>
  <w:style w:type="character" w:customStyle="1" w:styleId="WW8Num7z3">
    <w:name w:val="WW8Num7z3"/>
    <w:rsid w:val="00211AB6"/>
    <w:rPr>
      <w:rFonts w:ascii="Symbol" w:hAnsi="Symbol" w:cs="Symbol"/>
    </w:rPr>
  </w:style>
  <w:style w:type="character" w:customStyle="1" w:styleId="WW8Num8z0">
    <w:name w:val="WW8Num8z0"/>
    <w:rsid w:val="00211AB6"/>
    <w:rPr>
      <w:rFonts w:ascii="Wingdings" w:hAnsi="Wingdings" w:cs="Wingdings"/>
    </w:rPr>
  </w:style>
  <w:style w:type="character" w:customStyle="1" w:styleId="WW8Num8z1">
    <w:name w:val="WW8Num8z1"/>
    <w:rsid w:val="00211AB6"/>
    <w:rPr>
      <w:rFonts w:ascii="Courier New" w:hAnsi="Courier New" w:cs="Courier New"/>
    </w:rPr>
  </w:style>
  <w:style w:type="character" w:customStyle="1" w:styleId="WW8Num8z3">
    <w:name w:val="WW8Num8z3"/>
    <w:rsid w:val="00211AB6"/>
    <w:rPr>
      <w:rFonts w:ascii="Symbol" w:hAnsi="Symbol" w:cs="Symbol"/>
    </w:rPr>
  </w:style>
  <w:style w:type="character" w:customStyle="1" w:styleId="WW8Num9z0">
    <w:name w:val="WW8Num9z0"/>
    <w:rsid w:val="00211AB6"/>
    <w:rPr>
      <w:rFonts w:ascii="Wingdings" w:hAnsi="Wingdings" w:cs="Wingdings"/>
    </w:rPr>
  </w:style>
  <w:style w:type="character" w:customStyle="1" w:styleId="WW8Num9z1">
    <w:name w:val="WW8Num9z1"/>
    <w:rsid w:val="00211AB6"/>
    <w:rPr>
      <w:rFonts w:ascii="Courier New" w:hAnsi="Courier New" w:cs="Courier New"/>
    </w:rPr>
  </w:style>
  <w:style w:type="character" w:customStyle="1" w:styleId="WW8Num9z3">
    <w:name w:val="WW8Num9z3"/>
    <w:rsid w:val="00211AB6"/>
    <w:rPr>
      <w:rFonts w:ascii="Symbol" w:hAnsi="Symbol" w:cs="Symbol"/>
    </w:rPr>
  </w:style>
  <w:style w:type="character" w:customStyle="1" w:styleId="WW8Num10z0">
    <w:name w:val="WW8Num10z0"/>
    <w:rsid w:val="00211AB6"/>
    <w:rPr>
      <w:rFonts w:ascii="Helvetica-Bold" w:eastAsia="Times New Roman" w:hAnsi="Helvetica-Bold" w:cs="Wingdings"/>
    </w:rPr>
  </w:style>
  <w:style w:type="character" w:customStyle="1" w:styleId="WW8Num10z1">
    <w:name w:val="WW8Num10z1"/>
    <w:rsid w:val="00211AB6"/>
    <w:rPr>
      <w:rFonts w:ascii="Courier New" w:hAnsi="Courier New" w:cs="Wingdings"/>
    </w:rPr>
  </w:style>
  <w:style w:type="character" w:customStyle="1" w:styleId="WW8Num10z2">
    <w:name w:val="WW8Num10z2"/>
    <w:rsid w:val="00211AB6"/>
    <w:rPr>
      <w:rFonts w:ascii="Wingdings" w:hAnsi="Wingdings" w:cs="Wingdings"/>
    </w:rPr>
  </w:style>
  <w:style w:type="character" w:customStyle="1" w:styleId="WW8Num10z3">
    <w:name w:val="WW8Num10z3"/>
    <w:rsid w:val="00211AB6"/>
    <w:rPr>
      <w:rFonts w:ascii="Symbol" w:hAnsi="Symbol" w:cs="Symbol"/>
    </w:rPr>
  </w:style>
  <w:style w:type="character" w:customStyle="1" w:styleId="WW8Num11z0">
    <w:name w:val="WW8Num11z0"/>
    <w:rsid w:val="00211AB6"/>
    <w:rPr>
      <w:rFonts w:ascii="Times New Roman" w:hAnsi="Times New Roman" w:cs="Times New Roman"/>
    </w:rPr>
  </w:style>
  <w:style w:type="character" w:customStyle="1" w:styleId="WW8Num12z0">
    <w:name w:val="WW8Num12z0"/>
    <w:rsid w:val="00211AB6"/>
    <w:rPr>
      <w:rFonts w:ascii="Symbol" w:hAnsi="Symbol" w:cs="Symbol"/>
      <w:sz w:val="20"/>
    </w:rPr>
  </w:style>
  <w:style w:type="character" w:customStyle="1" w:styleId="WW8Num12z1">
    <w:name w:val="WW8Num12z1"/>
    <w:rsid w:val="00211AB6"/>
    <w:rPr>
      <w:rFonts w:ascii="Courier New" w:hAnsi="Courier New" w:cs="Courier New"/>
      <w:sz w:val="20"/>
    </w:rPr>
  </w:style>
  <w:style w:type="character" w:customStyle="1" w:styleId="WW8Num12z2">
    <w:name w:val="WW8Num12z2"/>
    <w:rsid w:val="00211AB6"/>
    <w:rPr>
      <w:rFonts w:ascii="Wingdings" w:hAnsi="Wingdings" w:cs="Wingdings"/>
      <w:sz w:val="20"/>
    </w:rPr>
  </w:style>
  <w:style w:type="character" w:customStyle="1" w:styleId="WW8Num13z0">
    <w:name w:val="WW8Num13z0"/>
    <w:rsid w:val="00211AB6"/>
    <w:rPr>
      <w:rFonts w:ascii="Wingdings" w:hAnsi="Wingdings" w:cs="Wingdings"/>
    </w:rPr>
  </w:style>
  <w:style w:type="character" w:customStyle="1" w:styleId="WW8Num13z1">
    <w:name w:val="WW8Num13z1"/>
    <w:rsid w:val="00211AB6"/>
    <w:rPr>
      <w:rFonts w:ascii="Courier New" w:hAnsi="Courier New" w:cs="Courier New"/>
    </w:rPr>
  </w:style>
  <w:style w:type="character" w:customStyle="1" w:styleId="WW8Num13z3">
    <w:name w:val="WW8Num13z3"/>
    <w:rsid w:val="00211AB6"/>
    <w:rPr>
      <w:rFonts w:ascii="Symbol" w:hAnsi="Symbol" w:cs="Symbol"/>
    </w:rPr>
  </w:style>
  <w:style w:type="character" w:customStyle="1" w:styleId="WW8Num14z0">
    <w:name w:val="WW8Num14z0"/>
    <w:rsid w:val="00211AB6"/>
    <w:rPr>
      <w:rFonts w:ascii="Helvetica-Bold" w:eastAsia="Times New Roman" w:hAnsi="Helvetica-Bold" w:cs="Wingdings"/>
    </w:rPr>
  </w:style>
  <w:style w:type="character" w:customStyle="1" w:styleId="WW8Num14z1">
    <w:name w:val="WW8Num14z1"/>
    <w:rsid w:val="00211AB6"/>
    <w:rPr>
      <w:rFonts w:ascii="Courier New" w:hAnsi="Courier New" w:cs="Wingdings"/>
    </w:rPr>
  </w:style>
  <w:style w:type="character" w:customStyle="1" w:styleId="WW8Num14z2">
    <w:name w:val="WW8Num14z2"/>
    <w:rsid w:val="00211AB6"/>
    <w:rPr>
      <w:rFonts w:ascii="Wingdings" w:hAnsi="Wingdings" w:cs="Wingdings"/>
    </w:rPr>
  </w:style>
  <w:style w:type="character" w:customStyle="1" w:styleId="WW8Num14z3">
    <w:name w:val="WW8Num14z3"/>
    <w:rsid w:val="00211AB6"/>
    <w:rPr>
      <w:rFonts w:ascii="Symbol" w:hAnsi="Symbol" w:cs="Symbol"/>
    </w:rPr>
  </w:style>
  <w:style w:type="character" w:customStyle="1" w:styleId="WW8Num15z0">
    <w:name w:val="WW8Num15z0"/>
    <w:rsid w:val="00211AB6"/>
    <w:rPr>
      <w:rFonts w:ascii="Helvetica-Bold" w:eastAsia="Times New Roman" w:hAnsi="Helvetica-Bold" w:cs="Wingdings"/>
    </w:rPr>
  </w:style>
  <w:style w:type="character" w:customStyle="1" w:styleId="WW8Num15z1">
    <w:name w:val="WW8Num15z1"/>
    <w:rsid w:val="00211AB6"/>
    <w:rPr>
      <w:rFonts w:ascii="Courier New" w:hAnsi="Courier New" w:cs="Wingdings"/>
    </w:rPr>
  </w:style>
  <w:style w:type="character" w:customStyle="1" w:styleId="WW8Num15z2">
    <w:name w:val="WW8Num15z2"/>
    <w:rsid w:val="00211AB6"/>
    <w:rPr>
      <w:rFonts w:ascii="Wingdings" w:hAnsi="Wingdings" w:cs="Wingdings"/>
    </w:rPr>
  </w:style>
  <w:style w:type="character" w:customStyle="1" w:styleId="WW8Num15z3">
    <w:name w:val="WW8Num15z3"/>
    <w:rsid w:val="00211AB6"/>
    <w:rPr>
      <w:rFonts w:ascii="Symbol" w:hAnsi="Symbol" w:cs="Symbol"/>
    </w:rPr>
  </w:style>
  <w:style w:type="character" w:customStyle="1" w:styleId="WW8Num16z0">
    <w:name w:val="WW8Num16z0"/>
    <w:rsid w:val="00211AB6"/>
    <w:rPr>
      <w:rFonts w:cs="Arial"/>
    </w:rPr>
  </w:style>
  <w:style w:type="character" w:customStyle="1" w:styleId="WW8Num16z1">
    <w:name w:val="WW8Num16z1"/>
    <w:rsid w:val="00211AB6"/>
    <w:rPr>
      <w:rFonts w:ascii="Courier New" w:hAnsi="Courier New" w:cs="Courier New"/>
    </w:rPr>
  </w:style>
  <w:style w:type="character" w:customStyle="1" w:styleId="WW8Num16z2">
    <w:name w:val="WW8Num16z2"/>
    <w:rsid w:val="00211AB6"/>
    <w:rPr>
      <w:rFonts w:ascii="Wingdings" w:hAnsi="Wingdings" w:cs="Wingdings"/>
    </w:rPr>
  </w:style>
  <w:style w:type="character" w:customStyle="1" w:styleId="WW8Num16z3">
    <w:name w:val="WW8Num16z3"/>
    <w:rsid w:val="00211AB6"/>
    <w:rPr>
      <w:rFonts w:ascii="Symbol" w:hAnsi="Symbol" w:cs="Symbol"/>
    </w:rPr>
  </w:style>
  <w:style w:type="character" w:customStyle="1" w:styleId="WW8Num17z0">
    <w:name w:val="WW8Num17z0"/>
    <w:rsid w:val="00211AB6"/>
    <w:rPr>
      <w:rFonts w:ascii="Helvetica-Bold" w:eastAsia="Times New Roman" w:hAnsi="Helvetica-Bold" w:cs="Wingdings"/>
    </w:rPr>
  </w:style>
  <w:style w:type="character" w:customStyle="1" w:styleId="WW8Num17z1">
    <w:name w:val="WW8Num17z1"/>
    <w:rsid w:val="00211AB6"/>
    <w:rPr>
      <w:rFonts w:ascii="Courier New" w:hAnsi="Courier New" w:cs="Wingdings"/>
    </w:rPr>
  </w:style>
  <w:style w:type="character" w:customStyle="1" w:styleId="WW8Num17z2">
    <w:name w:val="WW8Num17z2"/>
    <w:rsid w:val="00211AB6"/>
    <w:rPr>
      <w:rFonts w:ascii="Wingdings" w:hAnsi="Wingdings" w:cs="Wingdings"/>
    </w:rPr>
  </w:style>
  <w:style w:type="character" w:customStyle="1" w:styleId="WW8Num17z3">
    <w:name w:val="WW8Num17z3"/>
    <w:rsid w:val="00211AB6"/>
    <w:rPr>
      <w:rFonts w:ascii="Symbol" w:hAnsi="Symbol" w:cs="Symbol"/>
    </w:rPr>
  </w:style>
  <w:style w:type="character" w:customStyle="1" w:styleId="WW8Num18z0">
    <w:name w:val="WW8Num18z0"/>
    <w:rsid w:val="00211AB6"/>
  </w:style>
  <w:style w:type="character" w:customStyle="1" w:styleId="WW8Num18z1">
    <w:name w:val="WW8Num18z1"/>
    <w:rsid w:val="00211AB6"/>
  </w:style>
  <w:style w:type="character" w:customStyle="1" w:styleId="WW8Num18z2">
    <w:name w:val="WW8Num18z2"/>
    <w:rsid w:val="00211AB6"/>
  </w:style>
  <w:style w:type="character" w:customStyle="1" w:styleId="WW8Num18z3">
    <w:name w:val="WW8Num18z3"/>
    <w:rsid w:val="00211AB6"/>
  </w:style>
  <w:style w:type="character" w:customStyle="1" w:styleId="WW8Num18z4">
    <w:name w:val="WW8Num18z4"/>
    <w:rsid w:val="00211AB6"/>
  </w:style>
  <w:style w:type="character" w:customStyle="1" w:styleId="WW8Num18z5">
    <w:name w:val="WW8Num18z5"/>
    <w:rsid w:val="00211AB6"/>
  </w:style>
  <w:style w:type="character" w:customStyle="1" w:styleId="WW8Num18z6">
    <w:name w:val="WW8Num18z6"/>
    <w:rsid w:val="00211AB6"/>
  </w:style>
  <w:style w:type="character" w:customStyle="1" w:styleId="WW8Num18z7">
    <w:name w:val="WW8Num18z7"/>
    <w:rsid w:val="00211AB6"/>
  </w:style>
  <w:style w:type="character" w:customStyle="1" w:styleId="WW8Num18z8">
    <w:name w:val="WW8Num18z8"/>
    <w:rsid w:val="00211AB6"/>
  </w:style>
  <w:style w:type="character" w:customStyle="1" w:styleId="WW8Num19z0">
    <w:name w:val="WW8Num19z0"/>
    <w:rsid w:val="00211AB6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211AB6"/>
    <w:rPr>
      <w:rFonts w:ascii="Courier New" w:hAnsi="Courier New" w:cs="Courier New"/>
    </w:rPr>
  </w:style>
  <w:style w:type="character" w:customStyle="1" w:styleId="WW8Num19z2">
    <w:name w:val="WW8Num19z2"/>
    <w:rsid w:val="00211AB6"/>
    <w:rPr>
      <w:rFonts w:ascii="Wingdings" w:hAnsi="Wingdings" w:cs="Wingdings"/>
    </w:rPr>
  </w:style>
  <w:style w:type="character" w:customStyle="1" w:styleId="WW8Num19z3">
    <w:name w:val="WW8Num19z3"/>
    <w:rsid w:val="00211AB6"/>
    <w:rPr>
      <w:rFonts w:ascii="Symbol" w:hAnsi="Symbol" w:cs="Symbol"/>
    </w:rPr>
  </w:style>
  <w:style w:type="character" w:customStyle="1" w:styleId="WW8Num20z0">
    <w:name w:val="WW8Num20z0"/>
    <w:rsid w:val="00211AB6"/>
  </w:style>
  <w:style w:type="character" w:customStyle="1" w:styleId="WW8Num21z0">
    <w:name w:val="WW8Num21z0"/>
    <w:rsid w:val="00211AB6"/>
    <w:rPr>
      <w:rFonts w:cs="Arial"/>
    </w:rPr>
  </w:style>
  <w:style w:type="character" w:customStyle="1" w:styleId="WW8Num21z1">
    <w:name w:val="WW8Num21z1"/>
    <w:rsid w:val="00211AB6"/>
    <w:rPr>
      <w:rFonts w:ascii="Courier New" w:hAnsi="Courier New" w:cs="Courier New"/>
    </w:rPr>
  </w:style>
  <w:style w:type="character" w:customStyle="1" w:styleId="WW8Num21z2">
    <w:name w:val="WW8Num21z2"/>
    <w:rsid w:val="00211AB6"/>
    <w:rPr>
      <w:rFonts w:ascii="Wingdings" w:hAnsi="Wingdings" w:cs="Wingdings"/>
    </w:rPr>
  </w:style>
  <w:style w:type="character" w:customStyle="1" w:styleId="WW8Num21z3">
    <w:name w:val="WW8Num21z3"/>
    <w:rsid w:val="00211AB6"/>
    <w:rPr>
      <w:rFonts w:ascii="Symbol" w:hAnsi="Symbol" w:cs="Symbol"/>
    </w:rPr>
  </w:style>
  <w:style w:type="character" w:customStyle="1" w:styleId="WW8Num22z0">
    <w:name w:val="WW8Num22z0"/>
    <w:rsid w:val="00211AB6"/>
    <w:rPr>
      <w:rFonts w:ascii="Wingdings" w:hAnsi="Wingdings" w:cs="Wingdings"/>
      <w:sz w:val="16"/>
    </w:rPr>
  </w:style>
  <w:style w:type="character" w:customStyle="1" w:styleId="WW8Num22z1">
    <w:name w:val="WW8Num22z1"/>
    <w:rsid w:val="00211AB6"/>
    <w:rPr>
      <w:rFonts w:ascii="Courier New" w:hAnsi="Courier New" w:cs="Courier New"/>
    </w:rPr>
  </w:style>
  <w:style w:type="character" w:customStyle="1" w:styleId="WW8Num22z2">
    <w:name w:val="WW8Num22z2"/>
    <w:rsid w:val="00211AB6"/>
    <w:rPr>
      <w:rFonts w:ascii="Wingdings" w:hAnsi="Wingdings" w:cs="Wingdings"/>
    </w:rPr>
  </w:style>
  <w:style w:type="character" w:customStyle="1" w:styleId="WW8Num22z3">
    <w:name w:val="WW8Num22z3"/>
    <w:rsid w:val="00211AB6"/>
    <w:rPr>
      <w:rFonts w:ascii="Symbol" w:hAnsi="Symbol" w:cs="Symbol"/>
    </w:rPr>
  </w:style>
  <w:style w:type="character" w:customStyle="1" w:styleId="WW8Num23z0">
    <w:name w:val="WW8Num23z0"/>
    <w:rsid w:val="00211AB6"/>
    <w:rPr>
      <w:rFonts w:ascii="Helvetica-Bold" w:eastAsia="Times New Roman" w:hAnsi="Helvetica-Bold" w:cs="Wingdings"/>
    </w:rPr>
  </w:style>
  <w:style w:type="character" w:customStyle="1" w:styleId="WW8Num23z1">
    <w:name w:val="WW8Num23z1"/>
    <w:rsid w:val="00211AB6"/>
    <w:rPr>
      <w:rFonts w:ascii="Courier New" w:hAnsi="Courier New" w:cs="Wingdings"/>
    </w:rPr>
  </w:style>
  <w:style w:type="character" w:customStyle="1" w:styleId="WW8Num23z2">
    <w:name w:val="WW8Num23z2"/>
    <w:rsid w:val="00211AB6"/>
    <w:rPr>
      <w:rFonts w:ascii="Wingdings" w:hAnsi="Wingdings" w:cs="Wingdings"/>
    </w:rPr>
  </w:style>
  <w:style w:type="character" w:customStyle="1" w:styleId="WW8Num23z3">
    <w:name w:val="WW8Num23z3"/>
    <w:rsid w:val="00211AB6"/>
    <w:rPr>
      <w:rFonts w:ascii="Symbol" w:hAnsi="Symbol" w:cs="Symbol"/>
    </w:rPr>
  </w:style>
  <w:style w:type="character" w:customStyle="1" w:styleId="WW8Num24z0">
    <w:name w:val="WW8Num24z0"/>
    <w:rsid w:val="00211AB6"/>
    <w:rPr>
      <w:rFonts w:ascii="Helvetica-Bold" w:eastAsia="Times New Roman" w:hAnsi="Helvetica-Bold" w:cs="Wingdings"/>
    </w:rPr>
  </w:style>
  <w:style w:type="character" w:customStyle="1" w:styleId="WW8Num24z1">
    <w:name w:val="WW8Num24z1"/>
    <w:rsid w:val="00211AB6"/>
    <w:rPr>
      <w:rFonts w:ascii="Courier New" w:hAnsi="Courier New" w:cs="Wingdings"/>
    </w:rPr>
  </w:style>
  <w:style w:type="character" w:customStyle="1" w:styleId="WW8Num24z2">
    <w:name w:val="WW8Num24z2"/>
    <w:rsid w:val="00211AB6"/>
    <w:rPr>
      <w:rFonts w:ascii="Wingdings" w:hAnsi="Wingdings" w:cs="Wingdings"/>
    </w:rPr>
  </w:style>
  <w:style w:type="character" w:customStyle="1" w:styleId="WW8Num24z3">
    <w:name w:val="WW8Num24z3"/>
    <w:rsid w:val="00211AB6"/>
    <w:rPr>
      <w:rFonts w:ascii="Symbol" w:hAnsi="Symbol" w:cs="Symbol"/>
    </w:rPr>
  </w:style>
  <w:style w:type="character" w:customStyle="1" w:styleId="WW8Num25z0">
    <w:name w:val="WW8Num25z0"/>
    <w:rsid w:val="00211AB6"/>
    <w:rPr>
      <w:rFonts w:ascii="Helvetica-Bold" w:eastAsia="Times New Roman" w:hAnsi="Helvetica-Bold" w:cs="Wingdings"/>
    </w:rPr>
  </w:style>
  <w:style w:type="character" w:customStyle="1" w:styleId="WW8Num25z1">
    <w:name w:val="WW8Num25z1"/>
    <w:rsid w:val="00211AB6"/>
    <w:rPr>
      <w:rFonts w:ascii="Courier New" w:hAnsi="Courier New" w:cs="Wingdings"/>
    </w:rPr>
  </w:style>
  <w:style w:type="character" w:customStyle="1" w:styleId="WW8Num25z2">
    <w:name w:val="WW8Num25z2"/>
    <w:rsid w:val="00211AB6"/>
    <w:rPr>
      <w:rFonts w:ascii="Wingdings" w:hAnsi="Wingdings" w:cs="Wingdings"/>
    </w:rPr>
  </w:style>
  <w:style w:type="character" w:customStyle="1" w:styleId="WW8Num25z3">
    <w:name w:val="WW8Num25z3"/>
    <w:rsid w:val="00211AB6"/>
    <w:rPr>
      <w:rFonts w:ascii="Symbol" w:hAnsi="Symbol" w:cs="Symbol"/>
    </w:rPr>
  </w:style>
  <w:style w:type="character" w:customStyle="1" w:styleId="WW8Num26z0">
    <w:name w:val="WW8Num26z0"/>
    <w:rsid w:val="00211AB6"/>
    <w:rPr>
      <w:rFonts w:ascii="Arial" w:hAnsi="Arial" w:cs="Arial"/>
      <w:b/>
      <w:i w:val="0"/>
      <w:caps/>
      <w:color w:val="auto"/>
      <w:sz w:val="24"/>
    </w:rPr>
  </w:style>
  <w:style w:type="character" w:customStyle="1" w:styleId="WW8Num26z2">
    <w:name w:val="WW8Num26z2"/>
    <w:rsid w:val="00211AB6"/>
    <w:rPr>
      <w:rFonts w:ascii="Arial" w:hAnsi="Arial" w:cs="Arial"/>
      <w:b/>
      <w:i/>
      <w:color w:val="auto"/>
      <w:sz w:val="24"/>
    </w:rPr>
  </w:style>
  <w:style w:type="character" w:customStyle="1" w:styleId="WW8Num26z3">
    <w:name w:val="WW8Num26z3"/>
    <w:rsid w:val="00211AB6"/>
  </w:style>
  <w:style w:type="character" w:customStyle="1" w:styleId="WW8Num26z4">
    <w:name w:val="WW8Num26z4"/>
    <w:rsid w:val="00211AB6"/>
    <w:rPr>
      <w:rFonts w:ascii="Wingdings" w:hAnsi="Wingdings" w:cs="Wingdings"/>
    </w:rPr>
  </w:style>
  <w:style w:type="character" w:customStyle="1" w:styleId="WW8Num26z5">
    <w:name w:val="WW8Num26z5"/>
    <w:rsid w:val="00211AB6"/>
  </w:style>
  <w:style w:type="character" w:customStyle="1" w:styleId="WW8Num26z6">
    <w:name w:val="WW8Num26z6"/>
    <w:rsid w:val="00211AB6"/>
  </w:style>
  <w:style w:type="character" w:customStyle="1" w:styleId="WW8Num26z7">
    <w:name w:val="WW8Num26z7"/>
    <w:rsid w:val="00211AB6"/>
  </w:style>
  <w:style w:type="character" w:customStyle="1" w:styleId="WW8Num26z8">
    <w:name w:val="WW8Num26z8"/>
    <w:rsid w:val="00211AB6"/>
  </w:style>
  <w:style w:type="character" w:customStyle="1" w:styleId="WW8Num27z0">
    <w:name w:val="WW8Num27z0"/>
    <w:rsid w:val="00211AB6"/>
  </w:style>
  <w:style w:type="character" w:customStyle="1" w:styleId="WW8Num27z1">
    <w:name w:val="WW8Num27z1"/>
    <w:rsid w:val="00211AB6"/>
  </w:style>
  <w:style w:type="character" w:customStyle="1" w:styleId="WW8Num27z2">
    <w:name w:val="WW8Num27z2"/>
    <w:rsid w:val="00211AB6"/>
  </w:style>
  <w:style w:type="character" w:customStyle="1" w:styleId="WW8Num27z3">
    <w:name w:val="WW8Num27z3"/>
    <w:rsid w:val="00211AB6"/>
  </w:style>
  <w:style w:type="character" w:customStyle="1" w:styleId="WW8Num27z4">
    <w:name w:val="WW8Num27z4"/>
    <w:rsid w:val="00211AB6"/>
  </w:style>
  <w:style w:type="character" w:customStyle="1" w:styleId="WW8Num27z5">
    <w:name w:val="WW8Num27z5"/>
    <w:rsid w:val="00211AB6"/>
  </w:style>
  <w:style w:type="character" w:customStyle="1" w:styleId="WW8Num27z6">
    <w:name w:val="WW8Num27z6"/>
    <w:rsid w:val="00211AB6"/>
  </w:style>
  <w:style w:type="character" w:customStyle="1" w:styleId="WW8Num27z7">
    <w:name w:val="WW8Num27z7"/>
    <w:rsid w:val="00211AB6"/>
  </w:style>
  <w:style w:type="character" w:customStyle="1" w:styleId="WW8Num27z8">
    <w:name w:val="WW8Num27z8"/>
    <w:rsid w:val="00211AB6"/>
  </w:style>
  <w:style w:type="character" w:customStyle="1" w:styleId="WW8Num28z0">
    <w:name w:val="WW8Num28z0"/>
    <w:rsid w:val="00211AB6"/>
    <w:rPr>
      <w:rFonts w:ascii="Wingdings" w:hAnsi="Wingdings" w:cs="Wingdings"/>
      <w:kern w:val="1"/>
    </w:rPr>
  </w:style>
  <w:style w:type="character" w:customStyle="1" w:styleId="WW8Num28z1">
    <w:name w:val="WW8Num28z1"/>
    <w:rsid w:val="00211AB6"/>
  </w:style>
  <w:style w:type="character" w:customStyle="1" w:styleId="WW8Num28z2">
    <w:name w:val="WW8Num28z2"/>
    <w:rsid w:val="00211AB6"/>
    <w:rPr>
      <w:rFonts w:ascii="Wingdings" w:hAnsi="Wingdings" w:cs="Wingdings"/>
    </w:rPr>
  </w:style>
  <w:style w:type="character" w:customStyle="1" w:styleId="WW8Num28z3">
    <w:name w:val="WW8Num28z3"/>
    <w:rsid w:val="00211AB6"/>
    <w:rPr>
      <w:rFonts w:ascii="Symbol" w:hAnsi="Symbol" w:cs="Symbol"/>
    </w:rPr>
  </w:style>
  <w:style w:type="character" w:customStyle="1" w:styleId="WW8Num28z4">
    <w:name w:val="WW8Num28z4"/>
    <w:rsid w:val="00211AB6"/>
    <w:rPr>
      <w:rFonts w:ascii="Courier New" w:hAnsi="Courier New" w:cs="Courier New"/>
    </w:rPr>
  </w:style>
  <w:style w:type="character" w:customStyle="1" w:styleId="WW8Num29z0">
    <w:name w:val="WW8Num29z0"/>
    <w:rsid w:val="00211AB6"/>
    <w:rPr>
      <w:rFonts w:ascii="Times New Roman" w:hAnsi="Times New Roman" w:cs="Times New Roman"/>
    </w:rPr>
  </w:style>
  <w:style w:type="character" w:customStyle="1" w:styleId="WW8Num30z0">
    <w:name w:val="WW8Num30z0"/>
    <w:rsid w:val="00211AB6"/>
    <w:rPr>
      <w:rFonts w:ascii="Helvetica-Bold" w:eastAsia="Times New Roman" w:hAnsi="Helvetica-Bold" w:cs="Wingdings"/>
    </w:rPr>
  </w:style>
  <w:style w:type="character" w:customStyle="1" w:styleId="WW8Num30z1">
    <w:name w:val="WW8Num30z1"/>
    <w:rsid w:val="00211AB6"/>
    <w:rPr>
      <w:rFonts w:ascii="Courier New" w:hAnsi="Courier New" w:cs="Wingdings"/>
    </w:rPr>
  </w:style>
  <w:style w:type="character" w:customStyle="1" w:styleId="WW8Num30z2">
    <w:name w:val="WW8Num30z2"/>
    <w:rsid w:val="00211AB6"/>
    <w:rPr>
      <w:rFonts w:ascii="Wingdings" w:hAnsi="Wingdings" w:cs="Wingdings"/>
    </w:rPr>
  </w:style>
  <w:style w:type="character" w:customStyle="1" w:styleId="WW8Num30z3">
    <w:name w:val="WW8Num30z3"/>
    <w:rsid w:val="00211AB6"/>
    <w:rPr>
      <w:rFonts w:ascii="Symbol" w:hAnsi="Symbol" w:cs="Symbol"/>
    </w:rPr>
  </w:style>
  <w:style w:type="character" w:customStyle="1" w:styleId="WW8Num31z0">
    <w:name w:val="WW8Num31z0"/>
    <w:rsid w:val="00211AB6"/>
    <w:rPr>
      <w:rFonts w:ascii="Wingdings" w:hAnsi="Wingdings" w:cs="Wingdings"/>
    </w:rPr>
  </w:style>
  <w:style w:type="character" w:customStyle="1" w:styleId="WW8Num31z1">
    <w:name w:val="WW8Num31z1"/>
    <w:rsid w:val="00211AB6"/>
    <w:rPr>
      <w:rFonts w:ascii="Courier New" w:hAnsi="Courier New" w:cs="Courier New"/>
    </w:rPr>
  </w:style>
  <w:style w:type="character" w:customStyle="1" w:styleId="WW8Num31z3">
    <w:name w:val="WW8Num31z3"/>
    <w:rsid w:val="00211AB6"/>
    <w:rPr>
      <w:rFonts w:ascii="Symbol" w:hAnsi="Symbol" w:cs="Symbol"/>
    </w:rPr>
  </w:style>
  <w:style w:type="character" w:customStyle="1" w:styleId="WW8Num32z0">
    <w:name w:val="WW8Num32z0"/>
    <w:rsid w:val="00211AB6"/>
    <w:rPr>
      <w:rFonts w:ascii="Symbol" w:hAnsi="Symbol" w:cs="Times New Roman"/>
    </w:rPr>
  </w:style>
  <w:style w:type="character" w:customStyle="1" w:styleId="WW8Num32z1">
    <w:name w:val="WW8Num32z1"/>
    <w:rsid w:val="00211AB6"/>
    <w:rPr>
      <w:rFonts w:ascii="Courier New" w:hAnsi="Courier New" w:cs="Courier New"/>
    </w:rPr>
  </w:style>
  <w:style w:type="character" w:customStyle="1" w:styleId="WW8Num32z2">
    <w:name w:val="WW8Num32z2"/>
    <w:rsid w:val="00211AB6"/>
    <w:rPr>
      <w:rFonts w:ascii="Wingdings" w:hAnsi="Wingdings" w:cs="Wingdings"/>
    </w:rPr>
  </w:style>
  <w:style w:type="character" w:customStyle="1" w:styleId="WW8Num32z3">
    <w:name w:val="WW8Num32z3"/>
    <w:rsid w:val="00211AB6"/>
    <w:rPr>
      <w:rFonts w:ascii="Symbol" w:hAnsi="Symbol" w:cs="Symbol"/>
    </w:rPr>
  </w:style>
  <w:style w:type="character" w:customStyle="1" w:styleId="WW8Num33z0">
    <w:name w:val="WW8Num33z0"/>
    <w:rsid w:val="00211AB6"/>
  </w:style>
  <w:style w:type="character" w:customStyle="1" w:styleId="WW8Num33z1">
    <w:name w:val="WW8Num33z1"/>
    <w:rsid w:val="00211AB6"/>
  </w:style>
  <w:style w:type="character" w:customStyle="1" w:styleId="WW8Num33z2">
    <w:name w:val="WW8Num33z2"/>
    <w:rsid w:val="00211AB6"/>
  </w:style>
  <w:style w:type="character" w:customStyle="1" w:styleId="WW8Num33z3">
    <w:name w:val="WW8Num33z3"/>
    <w:rsid w:val="00211AB6"/>
  </w:style>
  <w:style w:type="character" w:customStyle="1" w:styleId="WW8Num33z4">
    <w:name w:val="WW8Num33z4"/>
    <w:rsid w:val="00211AB6"/>
  </w:style>
  <w:style w:type="character" w:customStyle="1" w:styleId="WW8Num33z5">
    <w:name w:val="WW8Num33z5"/>
    <w:rsid w:val="00211AB6"/>
  </w:style>
  <w:style w:type="character" w:customStyle="1" w:styleId="WW8Num33z6">
    <w:name w:val="WW8Num33z6"/>
    <w:rsid w:val="00211AB6"/>
  </w:style>
  <w:style w:type="character" w:customStyle="1" w:styleId="WW8Num33z7">
    <w:name w:val="WW8Num33z7"/>
    <w:rsid w:val="00211AB6"/>
  </w:style>
  <w:style w:type="character" w:customStyle="1" w:styleId="WW8Num33z8">
    <w:name w:val="WW8Num33z8"/>
    <w:rsid w:val="00211AB6"/>
  </w:style>
  <w:style w:type="character" w:customStyle="1" w:styleId="WW8Num34z0">
    <w:name w:val="WW8Num34z0"/>
    <w:rsid w:val="00211AB6"/>
  </w:style>
  <w:style w:type="character" w:customStyle="1" w:styleId="WW8Num34z1">
    <w:name w:val="WW8Num34z1"/>
    <w:rsid w:val="00211AB6"/>
  </w:style>
  <w:style w:type="character" w:customStyle="1" w:styleId="WW8Num34z2">
    <w:name w:val="WW8Num34z2"/>
    <w:rsid w:val="00211AB6"/>
  </w:style>
  <w:style w:type="character" w:customStyle="1" w:styleId="WW8Num34z3">
    <w:name w:val="WW8Num34z3"/>
    <w:rsid w:val="00211AB6"/>
  </w:style>
  <w:style w:type="character" w:customStyle="1" w:styleId="WW8Num34z4">
    <w:name w:val="WW8Num34z4"/>
    <w:rsid w:val="00211AB6"/>
  </w:style>
  <w:style w:type="character" w:customStyle="1" w:styleId="WW8Num34z5">
    <w:name w:val="WW8Num34z5"/>
    <w:rsid w:val="00211AB6"/>
  </w:style>
  <w:style w:type="character" w:customStyle="1" w:styleId="WW8Num34z6">
    <w:name w:val="WW8Num34z6"/>
    <w:rsid w:val="00211AB6"/>
  </w:style>
  <w:style w:type="character" w:customStyle="1" w:styleId="WW8Num34z7">
    <w:name w:val="WW8Num34z7"/>
    <w:rsid w:val="00211AB6"/>
  </w:style>
  <w:style w:type="character" w:customStyle="1" w:styleId="WW8Num34z8">
    <w:name w:val="WW8Num34z8"/>
    <w:rsid w:val="00211AB6"/>
  </w:style>
  <w:style w:type="character" w:customStyle="1" w:styleId="WW8Num35z0">
    <w:name w:val="WW8Num35z0"/>
    <w:rsid w:val="00211AB6"/>
    <w:rPr>
      <w:rFonts w:ascii="Times New Roman" w:hAnsi="Times New Roman" w:cs="Times New Roman"/>
    </w:rPr>
  </w:style>
  <w:style w:type="character" w:customStyle="1" w:styleId="WW8Num36z0">
    <w:name w:val="WW8Num36z0"/>
    <w:rsid w:val="00211AB6"/>
    <w:rPr>
      <w:rFonts w:ascii="Times New Roman" w:hAnsi="Times New Roman" w:cs="Times New Roman"/>
      <w:b/>
    </w:rPr>
  </w:style>
  <w:style w:type="character" w:customStyle="1" w:styleId="WW8Num37z0">
    <w:name w:val="WW8Num37z0"/>
    <w:rsid w:val="00211AB6"/>
    <w:rPr>
      <w:rFonts w:ascii="Helvetica-Bold" w:eastAsia="Times New Roman" w:hAnsi="Helvetica-Bold" w:cs="Wingdings"/>
    </w:rPr>
  </w:style>
  <w:style w:type="character" w:customStyle="1" w:styleId="WW8Num37z1">
    <w:name w:val="WW8Num37z1"/>
    <w:rsid w:val="00211AB6"/>
    <w:rPr>
      <w:rFonts w:ascii="Courier New" w:hAnsi="Courier New" w:cs="Wingdings"/>
    </w:rPr>
  </w:style>
  <w:style w:type="character" w:customStyle="1" w:styleId="WW8Num37z2">
    <w:name w:val="WW8Num37z2"/>
    <w:rsid w:val="00211AB6"/>
    <w:rPr>
      <w:rFonts w:ascii="Wingdings" w:hAnsi="Wingdings" w:cs="Wingdings"/>
    </w:rPr>
  </w:style>
  <w:style w:type="character" w:customStyle="1" w:styleId="WW8Num37z3">
    <w:name w:val="WW8Num37z3"/>
    <w:rsid w:val="00211AB6"/>
    <w:rPr>
      <w:rFonts w:ascii="Symbol" w:hAnsi="Symbol" w:cs="Symbol"/>
    </w:rPr>
  </w:style>
  <w:style w:type="character" w:customStyle="1" w:styleId="WW8Num38z0">
    <w:name w:val="WW8Num38z0"/>
    <w:rsid w:val="00211AB6"/>
    <w:rPr>
      <w:rFonts w:ascii="Wingdings" w:hAnsi="Wingdings" w:cs="Wingdings"/>
    </w:rPr>
  </w:style>
  <w:style w:type="character" w:customStyle="1" w:styleId="WW8Num38z1">
    <w:name w:val="WW8Num38z1"/>
    <w:rsid w:val="00211AB6"/>
    <w:rPr>
      <w:rFonts w:ascii="Courier New" w:hAnsi="Courier New" w:cs="Wingdings"/>
    </w:rPr>
  </w:style>
  <w:style w:type="character" w:customStyle="1" w:styleId="WW8Num38z3">
    <w:name w:val="WW8Num38z3"/>
    <w:rsid w:val="00211AB6"/>
    <w:rPr>
      <w:rFonts w:ascii="Symbol" w:hAnsi="Symbol" w:cs="Symbol"/>
    </w:rPr>
  </w:style>
  <w:style w:type="character" w:customStyle="1" w:styleId="WW8Num39z0">
    <w:name w:val="WW8Num39z0"/>
    <w:rsid w:val="00211AB6"/>
  </w:style>
  <w:style w:type="character" w:customStyle="1" w:styleId="WW8Num39z1">
    <w:name w:val="WW8Num39z1"/>
    <w:rsid w:val="00211AB6"/>
  </w:style>
  <w:style w:type="character" w:customStyle="1" w:styleId="WW8Num39z2">
    <w:name w:val="WW8Num39z2"/>
    <w:rsid w:val="00211AB6"/>
  </w:style>
  <w:style w:type="character" w:customStyle="1" w:styleId="WW8Num39z3">
    <w:name w:val="WW8Num39z3"/>
    <w:rsid w:val="00211AB6"/>
  </w:style>
  <w:style w:type="character" w:customStyle="1" w:styleId="WW8Num39z4">
    <w:name w:val="WW8Num39z4"/>
    <w:rsid w:val="00211AB6"/>
  </w:style>
  <w:style w:type="character" w:customStyle="1" w:styleId="WW8Num39z5">
    <w:name w:val="WW8Num39z5"/>
    <w:rsid w:val="00211AB6"/>
  </w:style>
  <w:style w:type="character" w:customStyle="1" w:styleId="WW8Num39z6">
    <w:name w:val="WW8Num39z6"/>
    <w:rsid w:val="00211AB6"/>
  </w:style>
  <w:style w:type="character" w:customStyle="1" w:styleId="WW8Num39z7">
    <w:name w:val="WW8Num39z7"/>
    <w:rsid w:val="00211AB6"/>
  </w:style>
  <w:style w:type="character" w:customStyle="1" w:styleId="WW8Num39z8">
    <w:name w:val="WW8Num39z8"/>
    <w:rsid w:val="00211AB6"/>
  </w:style>
  <w:style w:type="character" w:customStyle="1" w:styleId="WW8Num40z0">
    <w:name w:val="WW8Num40z0"/>
    <w:rsid w:val="00211AB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211AB6"/>
    <w:rPr>
      <w:rFonts w:ascii="Courier New" w:hAnsi="Courier New" w:cs="Courier New"/>
    </w:rPr>
  </w:style>
  <w:style w:type="character" w:customStyle="1" w:styleId="WW8Num40z2">
    <w:name w:val="WW8Num40z2"/>
    <w:rsid w:val="00211AB6"/>
    <w:rPr>
      <w:rFonts w:ascii="Wingdings" w:hAnsi="Wingdings" w:cs="Wingdings"/>
    </w:rPr>
  </w:style>
  <w:style w:type="character" w:customStyle="1" w:styleId="WW8Num40z3">
    <w:name w:val="WW8Num40z3"/>
    <w:rsid w:val="00211AB6"/>
    <w:rPr>
      <w:rFonts w:ascii="Symbol" w:hAnsi="Symbol" w:cs="Symbol"/>
    </w:rPr>
  </w:style>
  <w:style w:type="character" w:customStyle="1" w:styleId="WW8Num41z0">
    <w:name w:val="WW8Num41z0"/>
    <w:rsid w:val="00211AB6"/>
    <w:rPr>
      <w:rFonts w:ascii="Helvetica-Bold" w:eastAsia="Times New Roman" w:hAnsi="Helvetica-Bold" w:cs="Wingdings"/>
    </w:rPr>
  </w:style>
  <w:style w:type="character" w:customStyle="1" w:styleId="WW8Num41z1">
    <w:name w:val="WW8Num41z1"/>
    <w:rsid w:val="00211AB6"/>
    <w:rPr>
      <w:rFonts w:ascii="Courier New" w:hAnsi="Courier New" w:cs="Wingdings"/>
    </w:rPr>
  </w:style>
  <w:style w:type="character" w:customStyle="1" w:styleId="WW8Num41z2">
    <w:name w:val="WW8Num41z2"/>
    <w:rsid w:val="00211AB6"/>
    <w:rPr>
      <w:rFonts w:ascii="Wingdings" w:hAnsi="Wingdings" w:cs="Wingdings"/>
    </w:rPr>
  </w:style>
  <w:style w:type="character" w:customStyle="1" w:styleId="WW8Num41z3">
    <w:name w:val="WW8Num41z3"/>
    <w:rsid w:val="00211AB6"/>
    <w:rPr>
      <w:rFonts w:ascii="Symbol" w:hAnsi="Symbol" w:cs="Symbol"/>
    </w:rPr>
  </w:style>
  <w:style w:type="character" w:customStyle="1" w:styleId="WW8Num42z0">
    <w:name w:val="WW8Num42z0"/>
    <w:rsid w:val="00211AB6"/>
    <w:rPr>
      <w:rFonts w:ascii="Times New Roman" w:hAnsi="Times New Roman" w:cs="Times New Roman"/>
    </w:rPr>
  </w:style>
  <w:style w:type="character" w:customStyle="1" w:styleId="Fuentedeprrafopredeter1">
    <w:name w:val="Fuente de párrafo predeter.1"/>
    <w:rsid w:val="00211AB6"/>
  </w:style>
  <w:style w:type="character" w:customStyle="1" w:styleId="Caracteresdenotaalpie">
    <w:name w:val="Caracteres de nota al pie"/>
    <w:rsid w:val="00211AB6"/>
    <w:rPr>
      <w:vertAlign w:val="superscript"/>
    </w:rPr>
  </w:style>
  <w:style w:type="character" w:styleId="Nmerodepgina">
    <w:name w:val="page number"/>
    <w:basedOn w:val="Fuentedeprrafopredeter1"/>
    <w:rsid w:val="00211AB6"/>
  </w:style>
  <w:style w:type="character" w:customStyle="1" w:styleId="Refdecomentario1">
    <w:name w:val="Ref. de comentario1"/>
    <w:rsid w:val="00211AB6"/>
    <w:rPr>
      <w:sz w:val="16"/>
      <w:szCs w:val="16"/>
    </w:rPr>
  </w:style>
  <w:style w:type="paragraph" w:customStyle="1" w:styleId="Encabezado1">
    <w:name w:val="Encabezado1"/>
    <w:basedOn w:val="Normal"/>
    <w:next w:val="Textoindependiente"/>
    <w:rsid w:val="00211AB6"/>
    <w:pPr>
      <w:suppressAutoHyphens/>
      <w:jc w:val="center"/>
    </w:pPr>
    <w:rPr>
      <w:rFonts w:ascii="Arial" w:eastAsia="Times New Roman" w:hAnsi="Arial" w:cs="Arial"/>
      <w:b/>
      <w:sz w:val="28"/>
      <w:lang w:val="en-GB" w:eastAsia="zh-CN"/>
    </w:rPr>
  </w:style>
  <w:style w:type="paragraph" w:styleId="Textoindependiente">
    <w:name w:val="Body Text"/>
    <w:basedOn w:val="Normal"/>
    <w:link w:val="TextoindependienteCar"/>
    <w:rsid w:val="00211AB6"/>
    <w:pPr>
      <w:numPr>
        <w:numId w:val="5"/>
      </w:numPr>
      <w:suppressAutoHyphens/>
    </w:pPr>
    <w:rPr>
      <w:rFonts w:ascii="Arial" w:eastAsia="Times New Roman" w:hAnsi="Arial" w:cs="Arial"/>
      <w:lang w:val="es-ES_tradnl"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11AB6"/>
    <w:rPr>
      <w:rFonts w:ascii="Arial" w:eastAsia="Times New Roman" w:hAnsi="Arial" w:cs="Arial"/>
      <w:szCs w:val="20"/>
      <w:lang w:val="es-ES_tradnl" w:eastAsia="zh-CN"/>
    </w:rPr>
  </w:style>
  <w:style w:type="paragraph" w:styleId="Lista">
    <w:name w:val="List"/>
    <w:basedOn w:val="Textoindependiente"/>
    <w:rsid w:val="00211AB6"/>
    <w:rPr>
      <w:rFonts w:cs="Mangal"/>
    </w:rPr>
  </w:style>
  <w:style w:type="paragraph" w:customStyle="1" w:styleId="ndice">
    <w:name w:val="Índice"/>
    <w:basedOn w:val="Normal"/>
    <w:rsid w:val="00211AB6"/>
    <w:pPr>
      <w:suppressLineNumbers/>
      <w:suppressAutoHyphens/>
    </w:pPr>
    <w:rPr>
      <w:rFonts w:ascii="Arial" w:eastAsia="Times New Roman" w:hAnsi="Arial" w:cs="Mangal"/>
      <w:sz w:val="20"/>
      <w:lang w:val="en-GB" w:eastAsia="zh-CN"/>
    </w:rPr>
  </w:style>
  <w:style w:type="paragraph" w:styleId="Sangradetextonormal">
    <w:name w:val="Body Text Indent"/>
    <w:basedOn w:val="Normal"/>
    <w:link w:val="SangradetextonormalCar"/>
    <w:rsid w:val="00211AB6"/>
    <w:pPr>
      <w:suppressAutoHyphens/>
      <w:ind w:left="426" w:hanging="426"/>
    </w:pPr>
    <w:rPr>
      <w:rFonts w:ascii="Arial" w:eastAsia="Times New Roman" w:hAnsi="Arial" w:cs="Arial"/>
      <w:sz w:val="24"/>
      <w:lang w:val="en-GB" w:eastAsia="zh-CN"/>
    </w:rPr>
  </w:style>
  <w:style w:type="character" w:customStyle="1" w:styleId="SangradetextonormalCar">
    <w:name w:val="Sangría de texto normal Car"/>
    <w:basedOn w:val="Fuentedeprrafopredeter"/>
    <w:link w:val="Sangradetextonormal"/>
    <w:rsid w:val="00211AB6"/>
    <w:rPr>
      <w:rFonts w:ascii="Arial" w:eastAsia="Times New Roman" w:hAnsi="Arial" w:cs="Arial"/>
      <w:sz w:val="24"/>
      <w:szCs w:val="20"/>
      <w:lang w:val="en-GB" w:eastAsia="zh-CN"/>
    </w:rPr>
  </w:style>
  <w:style w:type="paragraph" w:customStyle="1" w:styleId="Listaconvietas1">
    <w:name w:val="Lista con viñetas1"/>
    <w:basedOn w:val="Normal"/>
    <w:rsid w:val="00211AB6"/>
    <w:pPr>
      <w:numPr>
        <w:numId w:val="6"/>
      </w:numPr>
      <w:suppressAutoHyphens/>
    </w:pPr>
    <w:rPr>
      <w:rFonts w:ascii="Arial" w:eastAsia="Times New Roman" w:hAnsi="Arial" w:cs="Times New Roman"/>
      <w:spacing w:val="-5"/>
      <w:sz w:val="20"/>
      <w:lang w:val="es-ES_tradnl" w:eastAsia="zh-CN"/>
    </w:rPr>
  </w:style>
  <w:style w:type="paragraph" w:customStyle="1" w:styleId="Textodebloque1">
    <w:name w:val="Texto de bloque1"/>
    <w:basedOn w:val="Normal"/>
    <w:rsid w:val="00211AB6"/>
    <w:pPr>
      <w:suppressAutoHyphens/>
      <w:spacing w:after="60"/>
      <w:ind w:left="142" w:right="142" w:hanging="142"/>
    </w:pPr>
    <w:rPr>
      <w:rFonts w:ascii="Arial" w:eastAsia="Times New Roman" w:hAnsi="Arial" w:cs="Arial"/>
      <w:sz w:val="18"/>
      <w:lang w:val="es-ES_tradnl" w:eastAsia="zh-CN"/>
    </w:rPr>
  </w:style>
  <w:style w:type="paragraph" w:customStyle="1" w:styleId="Epgrafe">
    <w:name w:val="Epígrafe"/>
    <w:basedOn w:val="Normal"/>
    <w:next w:val="Normal"/>
    <w:rsid w:val="00211AB6"/>
    <w:pPr>
      <w:suppressAutoHyphens/>
      <w:spacing w:before="120" w:after="60"/>
    </w:pPr>
    <w:rPr>
      <w:rFonts w:ascii="Arial" w:eastAsia="Times New Roman" w:hAnsi="Arial" w:cs="Arial"/>
      <w:sz w:val="24"/>
      <w:lang w:val="en-GB" w:eastAsia="zh-CN"/>
    </w:rPr>
  </w:style>
  <w:style w:type="paragraph" w:styleId="NormalWeb">
    <w:name w:val="Normal (Web)"/>
    <w:basedOn w:val="Normal"/>
    <w:rsid w:val="00211AB6"/>
    <w:pPr>
      <w:suppressAutoHyphens/>
      <w:spacing w:before="100" w:after="100"/>
    </w:pPr>
    <w:rPr>
      <w:rFonts w:ascii="Arial" w:eastAsia="Times New Roman" w:hAnsi="Arial" w:cs="Times New Roman"/>
      <w:sz w:val="24"/>
      <w:szCs w:val="24"/>
      <w:lang w:eastAsia="zh-CN"/>
    </w:rPr>
  </w:style>
  <w:style w:type="paragraph" w:customStyle="1" w:styleId="Textocomentario1">
    <w:name w:val="Texto comentario1"/>
    <w:basedOn w:val="Normal"/>
    <w:rsid w:val="00211AB6"/>
    <w:pPr>
      <w:suppressAutoHyphens/>
    </w:pPr>
    <w:rPr>
      <w:rFonts w:ascii="Arial" w:eastAsia="Times New Roman" w:hAnsi="Arial" w:cs="Times New Roman"/>
      <w:sz w:val="20"/>
      <w:lang w:val="en-GB" w:eastAsia="zh-CN"/>
    </w:rPr>
  </w:style>
  <w:style w:type="paragraph" w:styleId="Textonotapie">
    <w:name w:val="footnote text"/>
    <w:basedOn w:val="Normal"/>
    <w:link w:val="TextonotapieCar"/>
    <w:rsid w:val="00211AB6"/>
    <w:pPr>
      <w:suppressAutoHyphens/>
    </w:pPr>
    <w:rPr>
      <w:rFonts w:ascii="Arial" w:eastAsia="Times New Roman" w:hAnsi="Arial" w:cs="Times New Roman"/>
      <w:sz w:val="20"/>
      <w:lang w:val="en-GB" w:eastAsia="zh-CN"/>
    </w:rPr>
  </w:style>
  <w:style w:type="character" w:customStyle="1" w:styleId="TextonotapieCar">
    <w:name w:val="Texto nota pie Car"/>
    <w:basedOn w:val="Fuentedeprrafopredeter"/>
    <w:link w:val="Textonotapie"/>
    <w:rsid w:val="00211AB6"/>
    <w:rPr>
      <w:rFonts w:ascii="Arial" w:eastAsia="Times New Roman" w:hAnsi="Arial" w:cs="Times New Roman"/>
      <w:sz w:val="20"/>
      <w:szCs w:val="20"/>
      <w:lang w:val="en-GB" w:eastAsia="zh-CN"/>
    </w:rPr>
  </w:style>
  <w:style w:type="paragraph" w:customStyle="1" w:styleId="tit4">
    <w:name w:val="tit4"/>
    <w:basedOn w:val="Normal"/>
    <w:rsid w:val="00211AB6"/>
    <w:pPr>
      <w:pBdr>
        <w:left w:val="single" w:sz="4" w:space="0" w:color="008080"/>
      </w:pBdr>
      <w:shd w:val="clear" w:color="auto" w:fill="FFFFFF"/>
      <w:suppressAutoHyphens/>
      <w:spacing w:before="154" w:after="154" w:line="247" w:lineRule="atLeast"/>
      <w:ind w:left="257" w:right="206"/>
    </w:pPr>
    <w:rPr>
      <w:rFonts w:ascii="Arial" w:eastAsia="Times New Roman" w:hAnsi="Arial" w:cs="Times New Roman"/>
      <w:b/>
      <w:bCs/>
      <w:color w:val="007A53"/>
      <w:sz w:val="19"/>
      <w:szCs w:val="19"/>
      <w:lang w:val="es-ES_tradnl" w:eastAsia="zh-CN"/>
    </w:rPr>
  </w:style>
  <w:style w:type="paragraph" w:customStyle="1" w:styleId="NormalWeb25">
    <w:name w:val="Normal (Web)25"/>
    <w:basedOn w:val="Normal"/>
    <w:rsid w:val="00211AB6"/>
    <w:pPr>
      <w:shd w:val="clear" w:color="auto" w:fill="F8F7E3"/>
      <w:suppressAutoHyphens/>
      <w:spacing w:before="31" w:after="51"/>
      <w:ind w:left="72" w:right="51"/>
    </w:pPr>
    <w:rPr>
      <w:rFonts w:ascii="Arial" w:eastAsia="Times New Roman" w:hAnsi="Arial" w:cs="Times New Roman"/>
      <w:sz w:val="11"/>
      <w:szCs w:val="11"/>
      <w:lang w:val="es-ES_tradnl" w:eastAsia="zh-CN"/>
    </w:rPr>
  </w:style>
  <w:style w:type="paragraph" w:customStyle="1" w:styleId="Textoindependiente21">
    <w:name w:val="Texto independiente 21"/>
    <w:basedOn w:val="Normal"/>
    <w:rsid w:val="00211AB6"/>
    <w:pPr>
      <w:suppressAutoHyphens/>
    </w:pPr>
    <w:rPr>
      <w:rFonts w:ascii="Arial Narrow" w:eastAsia="Times New Roman" w:hAnsi="Arial Narrow" w:cs="Arial Narrow"/>
      <w:sz w:val="20"/>
      <w:lang w:eastAsia="zh-CN"/>
    </w:rPr>
  </w:style>
  <w:style w:type="paragraph" w:customStyle="1" w:styleId="Textoindependiente31">
    <w:name w:val="Texto independiente 31"/>
    <w:basedOn w:val="Normal"/>
    <w:rsid w:val="00211AB6"/>
    <w:pPr>
      <w:suppressAutoHyphens/>
    </w:pPr>
    <w:rPr>
      <w:rFonts w:ascii="Arial Narrow" w:eastAsia="Times New Roman" w:hAnsi="Arial Narrow" w:cs="Arial Narrow"/>
      <w:b/>
      <w:bCs/>
      <w:sz w:val="24"/>
      <w:lang w:eastAsia="zh-CN"/>
    </w:rPr>
  </w:style>
  <w:style w:type="paragraph" w:customStyle="1" w:styleId="western">
    <w:name w:val="western"/>
    <w:basedOn w:val="Normal"/>
    <w:rsid w:val="00211AB6"/>
    <w:pPr>
      <w:suppressAutoHyphens/>
      <w:spacing w:before="40" w:after="40" w:line="318" w:lineRule="atLeast"/>
      <w:ind w:left="1361" w:firstLine="567"/>
    </w:pPr>
    <w:rPr>
      <w:rFonts w:ascii="Century Gothic" w:eastAsia="Arial Unicode MS" w:hAnsi="Century Gothic" w:cs="Arial Unicode MS"/>
      <w:color w:val="000000"/>
      <w:sz w:val="26"/>
      <w:szCs w:val="26"/>
      <w:lang w:eastAsia="zh-CN"/>
    </w:rPr>
  </w:style>
  <w:style w:type="paragraph" w:customStyle="1" w:styleId="Contenidodelatabla">
    <w:name w:val="Contenido de la tabla"/>
    <w:basedOn w:val="Normal"/>
    <w:rsid w:val="00211AB6"/>
    <w:pPr>
      <w:suppressLineNumbers/>
      <w:suppressAutoHyphens/>
    </w:pPr>
    <w:rPr>
      <w:rFonts w:ascii="Arial" w:eastAsia="Times New Roman" w:hAnsi="Arial" w:cs="Times New Roman"/>
      <w:sz w:val="20"/>
      <w:lang w:val="en-GB" w:eastAsia="zh-CN"/>
    </w:rPr>
  </w:style>
  <w:style w:type="paragraph" w:customStyle="1" w:styleId="Encabezadodelatabla">
    <w:name w:val="Encabezado de la tabla"/>
    <w:basedOn w:val="Contenidodelatabla"/>
    <w:rsid w:val="00211AB6"/>
    <w:pPr>
      <w:jc w:val="center"/>
    </w:pPr>
    <w:rPr>
      <w:b/>
      <w:bCs/>
    </w:rPr>
  </w:style>
  <w:style w:type="table" w:styleId="Tabladecuadrcula3">
    <w:name w:val="Grid Table 3"/>
    <w:basedOn w:val="Tablanormal"/>
    <w:uiPriority w:val="48"/>
    <w:rsid w:val="003528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7concolores">
    <w:name w:val="Grid Table 7 Colorful"/>
    <w:basedOn w:val="Tablanormal"/>
    <w:uiPriority w:val="52"/>
    <w:rsid w:val="00C044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630B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00DF5-5D57-4270-96C7-0F2869D5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5945</Words>
  <Characters>32702</Characters>
  <Application>Microsoft Office Word</Application>
  <DocSecurity>0</DocSecurity>
  <Lines>272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2019-04-04T06:13:00Z</dcterms:created>
  <dcterms:modified xsi:type="dcterms:W3CDTF">2025-02-06T08:43:00Z</dcterms:modified>
</cp:coreProperties>
</file>